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5036"/>
        <w:gridCol w:w="5102"/>
      </w:tblGrid>
      <w:tr w:rsidR="00E41367" w:rsidTr="00E61EBA">
        <w:tc>
          <w:tcPr>
            <w:tcW w:w="5239" w:type="dxa"/>
            <w:shd w:val="clear" w:color="auto" w:fill="auto"/>
          </w:tcPr>
          <w:p w:rsidR="00E41367" w:rsidRDefault="00E41367" w:rsidP="00E41367"/>
        </w:tc>
        <w:tc>
          <w:tcPr>
            <w:tcW w:w="5240" w:type="dxa"/>
            <w:shd w:val="clear" w:color="auto" w:fill="auto"/>
          </w:tcPr>
          <w:p w:rsidR="00E41367" w:rsidRDefault="00E41367" w:rsidP="00AD1753">
            <w:r w:rsidRPr="00E41367">
              <w:t>УТВЕРЖД</w:t>
            </w:r>
            <w:r w:rsidR="00D748C0">
              <w:t>ЕНО</w:t>
            </w:r>
          </w:p>
        </w:tc>
      </w:tr>
      <w:tr w:rsidR="00C63311" w:rsidTr="00E61EBA">
        <w:tc>
          <w:tcPr>
            <w:tcW w:w="5239" w:type="dxa"/>
            <w:shd w:val="clear" w:color="auto" w:fill="auto"/>
          </w:tcPr>
          <w:p w:rsidR="00C63311" w:rsidRDefault="00C63311" w:rsidP="00C63311"/>
        </w:tc>
        <w:tc>
          <w:tcPr>
            <w:tcW w:w="5240" w:type="dxa"/>
            <w:shd w:val="clear" w:color="auto" w:fill="auto"/>
          </w:tcPr>
          <w:p w:rsidR="00C63311" w:rsidRDefault="00D748C0" w:rsidP="007D7749">
            <w:r>
              <w:t>Решением Тендерной комиссии</w:t>
            </w:r>
          </w:p>
          <w:p w:rsidR="00C63311" w:rsidRDefault="00C63311" w:rsidP="007D7749">
            <w:r>
              <w:t>ОАО «Славнефть-ЯНОС»</w:t>
            </w:r>
          </w:p>
          <w:p w:rsidR="00C63311" w:rsidRDefault="00D748C0" w:rsidP="00D142C1">
            <w:r>
              <w:t xml:space="preserve">Протокол № </w:t>
            </w:r>
            <w:r w:rsidR="00D142C1">
              <w:t>52</w:t>
            </w:r>
          </w:p>
        </w:tc>
      </w:tr>
      <w:tr w:rsidR="00C63311" w:rsidTr="00E61EBA">
        <w:tc>
          <w:tcPr>
            <w:tcW w:w="5239" w:type="dxa"/>
            <w:shd w:val="clear" w:color="auto" w:fill="auto"/>
          </w:tcPr>
          <w:p w:rsidR="00C63311" w:rsidRDefault="00C63311" w:rsidP="00D32451"/>
        </w:tc>
        <w:tc>
          <w:tcPr>
            <w:tcW w:w="5240" w:type="dxa"/>
            <w:shd w:val="clear" w:color="auto" w:fill="auto"/>
          </w:tcPr>
          <w:p w:rsidR="00C63311" w:rsidRDefault="00C63311" w:rsidP="00D142C1">
            <w:r w:rsidRPr="00E41367">
              <w:t>«</w:t>
            </w:r>
            <w:r w:rsidR="00D142C1">
              <w:t xml:space="preserve"> 04 </w:t>
            </w:r>
            <w:r w:rsidRPr="00E41367">
              <w:t xml:space="preserve">» </w:t>
            </w:r>
            <w:r w:rsidR="00D142C1">
              <w:t>апреля</w:t>
            </w:r>
            <w:r w:rsidRPr="00E41367">
              <w:t xml:space="preserve"> 201</w:t>
            </w:r>
            <w:r w:rsidR="00694F1E">
              <w:t>6</w:t>
            </w:r>
            <w:r w:rsidRPr="00E41367">
              <w:t xml:space="preserve"> года</w:t>
            </w:r>
          </w:p>
        </w:tc>
      </w:tr>
    </w:tbl>
    <w:p w:rsidR="006E2F20" w:rsidRDefault="006E2F20" w:rsidP="00E41367"/>
    <w:p w:rsidR="006E2F20" w:rsidRPr="00D142C1" w:rsidRDefault="006E2F20" w:rsidP="00D142C1">
      <w:pPr>
        <w:pStyle w:val="aa"/>
        <w:tabs>
          <w:tab w:val="left" w:pos="708"/>
        </w:tabs>
        <w:rPr>
          <w:b/>
        </w:rPr>
      </w:pPr>
      <w:r w:rsidRPr="00D142C1">
        <w:rPr>
          <w:b/>
        </w:rPr>
        <w:t xml:space="preserve">№ </w:t>
      </w:r>
      <w:r w:rsidR="00694F1E" w:rsidRPr="00D142C1">
        <w:rPr>
          <w:b/>
        </w:rPr>
        <w:t>0</w:t>
      </w:r>
      <w:r w:rsidR="007C1AD8" w:rsidRPr="00D142C1">
        <w:rPr>
          <w:b/>
        </w:rPr>
        <w:t>75</w:t>
      </w:r>
      <w:r w:rsidRPr="00D142C1">
        <w:rPr>
          <w:b/>
        </w:rPr>
        <w:t>-К</w:t>
      </w:r>
      <w:r w:rsidR="001A3479" w:rsidRPr="00D142C1">
        <w:rPr>
          <w:b/>
        </w:rPr>
        <w:t>Р</w:t>
      </w:r>
      <w:r w:rsidR="00D32451" w:rsidRPr="00D142C1">
        <w:rPr>
          <w:b/>
        </w:rPr>
        <w:t>-</w:t>
      </w:r>
      <w:r w:rsidRPr="00D142C1">
        <w:rPr>
          <w:b/>
        </w:rPr>
        <w:t>201</w:t>
      </w:r>
      <w:r w:rsidR="00C823D8" w:rsidRPr="00D142C1">
        <w:rPr>
          <w:b/>
        </w:rPr>
        <w:t>6</w:t>
      </w:r>
      <w:r w:rsidR="00D142C1" w:rsidRPr="00D142C1">
        <w:rPr>
          <w:b/>
        </w:rPr>
        <w:t xml:space="preserve"> </w:t>
      </w:r>
      <w:r w:rsidRPr="00D142C1">
        <w:rPr>
          <w:b/>
        </w:rPr>
        <w:t>«</w:t>
      </w:r>
      <w:r w:rsidR="00D142C1" w:rsidRPr="00D142C1">
        <w:rPr>
          <w:b/>
        </w:rPr>
        <w:t xml:space="preserve"> 04 </w:t>
      </w:r>
      <w:r w:rsidRPr="00D142C1">
        <w:rPr>
          <w:b/>
        </w:rPr>
        <w:t xml:space="preserve">» </w:t>
      </w:r>
      <w:r w:rsidR="00D142C1" w:rsidRPr="00D142C1">
        <w:rPr>
          <w:b/>
        </w:rPr>
        <w:t>апреля</w:t>
      </w:r>
      <w:r w:rsidRPr="00D142C1">
        <w:rPr>
          <w:b/>
        </w:rPr>
        <w:t xml:space="preserve"> 201</w:t>
      </w:r>
      <w:r w:rsidR="00694F1E" w:rsidRPr="00D142C1">
        <w:rPr>
          <w:b/>
        </w:rPr>
        <w:t>6</w:t>
      </w:r>
      <w:r w:rsidRPr="00D142C1">
        <w:rPr>
          <w:b/>
        </w:rPr>
        <w:t xml:space="preserve"> года</w:t>
      </w:r>
    </w:p>
    <w:p w:rsidR="00B12374" w:rsidRDefault="00B12374" w:rsidP="006E2F20">
      <w:pPr>
        <w:rPr>
          <w:color w:val="000000"/>
        </w:rPr>
      </w:pPr>
    </w:p>
    <w:p w:rsidR="006E2F20" w:rsidRDefault="006E2F20" w:rsidP="00B12374">
      <w:pPr>
        <w:spacing w:after="120" w:line="360" w:lineRule="auto"/>
        <w:jc w:val="center"/>
        <w:rPr>
          <w:b/>
          <w:bCs/>
        </w:rPr>
      </w:pPr>
      <w:r>
        <w:rPr>
          <w:b/>
          <w:bCs/>
        </w:rPr>
        <w:t xml:space="preserve">Руководителю предприятия </w:t>
      </w:r>
    </w:p>
    <w:p w:rsidR="004666EC" w:rsidRPr="00407AC6" w:rsidRDefault="00F61A9F" w:rsidP="004666EC">
      <w:pPr>
        <w:autoSpaceDE w:val="0"/>
        <w:ind w:firstLine="709"/>
        <w:jc w:val="both"/>
      </w:pPr>
      <w:r w:rsidRPr="00AF3240">
        <w:rPr>
          <w:rFonts w:cs="Arial"/>
          <w:b/>
          <w:szCs w:val="22"/>
        </w:rPr>
        <w:t>ОАО «Славнефть-ЯНОС»</w:t>
      </w:r>
      <w:r w:rsidRPr="00AF3240">
        <w:rPr>
          <w:rFonts w:cs="Arial"/>
          <w:szCs w:val="22"/>
        </w:rPr>
        <w:t xml:space="preserve"> (далее – Общество) приглашает вас сделать предложение (оферту) на</w:t>
      </w:r>
      <w:r w:rsidR="004666EC" w:rsidRPr="00407AC6">
        <w:t xml:space="preserve"> </w:t>
      </w:r>
      <w:r w:rsidR="007C1AD8" w:rsidRPr="00262758">
        <w:rPr>
          <w:b/>
        </w:rPr>
        <w:t xml:space="preserve">заключение договора на </w:t>
      </w:r>
      <w:r w:rsidR="007C1AD8">
        <w:rPr>
          <w:b/>
        </w:rPr>
        <w:t>продление технической поддержки лицензий на</w:t>
      </w:r>
      <w:r w:rsidR="007C1AD8" w:rsidRPr="00262758">
        <w:rPr>
          <w:b/>
        </w:rPr>
        <w:t xml:space="preserve"> программн</w:t>
      </w:r>
      <w:r w:rsidR="007C1AD8">
        <w:rPr>
          <w:b/>
        </w:rPr>
        <w:t>ые</w:t>
      </w:r>
      <w:r w:rsidR="007C1AD8" w:rsidRPr="00262758">
        <w:rPr>
          <w:b/>
        </w:rPr>
        <w:t xml:space="preserve"> </w:t>
      </w:r>
      <w:r w:rsidR="007C1AD8">
        <w:rPr>
          <w:b/>
        </w:rPr>
        <w:t>продукты</w:t>
      </w:r>
      <w:r w:rsidR="007C1AD8" w:rsidRPr="00262758">
        <w:rPr>
          <w:b/>
        </w:rPr>
        <w:t xml:space="preserve"> компании «</w:t>
      </w:r>
      <w:r w:rsidR="007C1AD8" w:rsidRPr="00262758">
        <w:rPr>
          <w:b/>
          <w:lang w:val="en-US"/>
        </w:rPr>
        <w:t>Oracle</w:t>
      </w:r>
      <w:r w:rsidR="007C1AD8" w:rsidRPr="00262758">
        <w:rPr>
          <w:b/>
        </w:rPr>
        <w:t>»</w:t>
      </w:r>
      <w:r w:rsidR="004666EC">
        <w:t>.</w:t>
      </w:r>
    </w:p>
    <w:p w:rsidR="00F61A9F" w:rsidRDefault="00F61A9F" w:rsidP="00F00049">
      <w:pPr>
        <w:tabs>
          <w:tab w:val="left" w:pos="709"/>
        </w:tabs>
        <w:autoSpaceDE w:val="0"/>
        <w:autoSpaceDN w:val="0"/>
        <w:adjustRightInd w:val="0"/>
        <w:spacing w:before="120" w:after="120"/>
        <w:ind w:firstLine="709"/>
        <w:jc w:val="both"/>
      </w:pPr>
      <w:r w:rsidRPr="00407AC6">
        <w:t xml:space="preserve">По результатам рассмотрения предложений ОАО «Славнефть-ЯНОС» определит Контрагента, с которым будет заключен договор </w:t>
      </w:r>
      <w:r w:rsidR="006F0547">
        <w:t xml:space="preserve">на </w:t>
      </w:r>
      <w:r>
        <w:t>выполнени</w:t>
      </w:r>
      <w:r w:rsidR="006F0547">
        <w:t xml:space="preserve">е </w:t>
      </w:r>
      <w:r w:rsidRPr="00407AC6">
        <w:t>вышеуказанны</w:t>
      </w:r>
      <w:r>
        <w:t>х</w:t>
      </w:r>
      <w:r w:rsidRPr="00407AC6">
        <w:t xml:space="preserve"> работ. Предпочтение при отборе будет отдано Контрагенту, предложившему наилучшие условия </w:t>
      </w:r>
      <w:r w:rsidRPr="00794D0B">
        <w:t>(</w:t>
      </w:r>
      <w:r w:rsidR="007C1AD8" w:rsidRPr="00262758">
        <w:t>наименьшая цена, соответствие сроков оказания услуг условиям, предложенным заказчиком и проч</w:t>
      </w:r>
      <w:r w:rsidR="007C1AD8">
        <w:t>.</w:t>
      </w:r>
      <w:r w:rsidRPr="00794D0B">
        <w:t>).</w:t>
      </w:r>
    </w:p>
    <w:p w:rsidR="00F61A9F" w:rsidRDefault="00F61A9F" w:rsidP="00F61A9F">
      <w:pPr>
        <w:tabs>
          <w:tab w:val="left" w:pos="709"/>
        </w:tabs>
        <w:autoSpaceDE w:val="0"/>
        <w:autoSpaceDN w:val="0"/>
        <w:adjustRightInd w:val="0"/>
        <w:ind w:firstLine="709"/>
        <w:jc w:val="both"/>
        <w:rPr>
          <w:rFonts w:cs="Arial"/>
          <w:szCs w:val="22"/>
        </w:rPr>
      </w:pPr>
      <w:r w:rsidRPr="00AF3240">
        <w:rPr>
          <w:rFonts w:cs="Arial"/>
          <w:szCs w:val="22"/>
        </w:rPr>
        <w:t>Оферта должна быть представлена на всю номенклатуру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r>
        <w:rPr>
          <w:rFonts w:cs="Arial"/>
          <w:szCs w:val="22"/>
        </w:rPr>
        <w:t>.</w:t>
      </w:r>
    </w:p>
    <w:p w:rsidR="00F61A9F" w:rsidRDefault="00F61A9F" w:rsidP="00F00049">
      <w:pPr>
        <w:tabs>
          <w:tab w:val="left" w:pos="709"/>
        </w:tabs>
        <w:autoSpaceDE w:val="0"/>
        <w:autoSpaceDN w:val="0"/>
        <w:adjustRightInd w:val="0"/>
        <w:spacing w:before="120"/>
        <w:ind w:firstLine="709"/>
        <w:jc w:val="both"/>
        <w:rPr>
          <w:rFonts w:cs="Arial"/>
          <w:szCs w:val="22"/>
        </w:rPr>
      </w:pPr>
      <w:r w:rsidRPr="00AF3240">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F61A9F" w:rsidRPr="00794D0B" w:rsidRDefault="00F61A9F" w:rsidP="00F61A9F">
      <w:pPr>
        <w:tabs>
          <w:tab w:val="left" w:pos="709"/>
        </w:tabs>
        <w:autoSpaceDE w:val="0"/>
        <w:autoSpaceDN w:val="0"/>
        <w:adjustRightInd w:val="0"/>
        <w:ind w:firstLine="709"/>
        <w:jc w:val="both"/>
      </w:pPr>
      <w:r w:rsidRPr="00AF3240">
        <w:rPr>
          <w:rFonts w:cs="Arial"/>
          <w:szCs w:val="22"/>
        </w:rPr>
        <w:t>Подача одним участником закупки альтернативных оферт не допускается</w:t>
      </w:r>
      <w:r>
        <w:rPr>
          <w:rFonts w:cs="Arial"/>
          <w:szCs w:val="22"/>
        </w:rPr>
        <w:t>.</w:t>
      </w:r>
    </w:p>
    <w:p w:rsidR="00F61A9F" w:rsidRPr="00407AC6" w:rsidRDefault="00F61A9F" w:rsidP="00F61A9F">
      <w:pPr>
        <w:pStyle w:val="ae"/>
        <w:tabs>
          <w:tab w:val="left" w:pos="709"/>
        </w:tabs>
        <w:ind w:left="0" w:firstLine="709"/>
        <w:jc w:val="both"/>
        <w:rPr>
          <w:color w:val="FF0000"/>
        </w:rPr>
      </w:pPr>
      <w:r w:rsidRPr="00407AC6">
        <w:t xml:space="preserve">Подробное техническое задание изложено в Требованиях к предмету оферты (Приложение           №3 к настоящему ПДО), существенные условия </w:t>
      </w:r>
      <w:r w:rsidRPr="008C5EE5">
        <w:t xml:space="preserve">(стоимость, сроки </w:t>
      </w:r>
      <w:r w:rsidR="007C1AD8">
        <w:t>оказания услуг</w:t>
      </w:r>
      <w:r w:rsidRPr="008C5EE5">
        <w:t xml:space="preserve"> и пр.) </w:t>
      </w:r>
      <w:r w:rsidRPr="00407AC6">
        <w:t>последующей сделки оговариваются в планируемом к заключению Договоре</w:t>
      </w:r>
      <w:r>
        <w:t xml:space="preserve"> </w:t>
      </w:r>
      <w:r w:rsidRPr="00407AC6">
        <w:t>(Приложение № 4 к настоящему ПДО).</w:t>
      </w:r>
    </w:p>
    <w:p w:rsidR="00F61A9F" w:rsidRDefault="00F61A9F" w:rsidP="00F00049">
      <w:pPr>
        <w:spacing w:before="120" w:after="120"/>
        <w:ind w:firstLine="720"/>
        <w:jc w:val="both"/>
      </w:pPr>
      <w:r>
        <w:t xml:space="preserve">Отбор проводится в </w:t>
      </w:r>
      <w:r w:rsidR="00AE4C90">
        <w:t>один</w:t>
      </w:r>
      <w:r w:rsidRPr="00407AC6">
        <w:t xml:space="preserve"> этап</w:t>
      </w:r>
      <w:r w:rsidR="001A204E">
        <w:t>: оценка технико-</w:t>
      </w:r>
      <w:r w:rsidR="001A204E" w:rsidRPr="00407AC6">
        <w:t>коммерческой</w:t>
      </w:r>
      <w:r w:rsidR="001A204E">
        <w:t xml:space="preserve"> части</w:t>
      </w:r>
      <w:r w:rsidR="001A204E" w:rsidRPr="00407AC6">
        <w:t xml:space="preserve"> оферт</w:t>
      </w:r>
      <w:r w:rsidRPr="00407AC6">
        <w:t xml:space="preserve"> </w:t>
      </w:r>
      <w:r w:rsidR="00AE4C90">
        <w:t>с</w:t>
      </w:r>
      <w:r w:rsidR="001A204E">
        <w:t xml:space="preserve"> последующим</w:t>
      </w:r>
      <w:r w:rsidR="00AE4C90">
        <w:t xml:space="preserve"> запросом улучшения оферты</w:t>
      </w:r>
      <w:r w:rsidRPr="006C6D68">
        <w:t>.</w:t>
      </w:r>
    </w:p>
    <w:p w:rsidR="00681044" w:rsidRDefault="00681044" w:rsidP="00F61A9F">
      <w:pPr>
        <w:ind w:firstLine="720"/>
        <w:jc w:val="both"/>
      </w:pPr>
      <w:r w:rsidRPr="00AF3240">
        <w:t xml:space="preserve">При </w:t>
      </w:r>
      <w:r w:rsidR="0067366C">
        <w:t>улучшении</w:t>
      </w:r>
      <w:r w:rsidRPr="00AF3240">
        <w:t xml:space="preserve">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оферт</w:t>
      </w:r>
      <w:r w:rsidR="00AE4C90">
        <w:t>а</w:t>
      </w:r>
      <w:r>
        <w:t>.</w:t>
      </w:r>
    </w:p>
    <w:p w:rsidR="00F61A9F" w:rsidRDefault="00F61A9F" w:rsidP="00F00049">
      <w:pPr>
        <w:spacing w:before="120" w:after="120"/>
        <w:ind w:firstLine="720"/>
        <w:jc w:val="both"/>
      </w:pPr>
      <w:r w:rsidRPr="00AF3240">
        <w:rPr>
          <w:rFonts w:cs="Arial"/>
          <w:szCs w:val="22"/>
        </w:rPr>
        <w:t>Общество оставляет за собой право акцептовать любое из поступивших предложений, либо не акцептовать ни одно из них.</w:t>
      </w:r>
    </w:p>
    <w:p w:rsidR="004666EC" w:rsidRPr="00407AC6" w:rsidRDefault="00F61A9F" w:rsidP="00F61A9F">
      <w:pPr>
        <w:pStyle w:val="21"/>
        <w:ind w:left="0" w:firstLine="709"/>
        <w:jc w:val="both"/>
      </w:pPr>
      <w:r w:rsidRPr="00407AC6">
        <w:t xml:space="preserve">В случае Вашей заинтересованности в участии, предлагаем направить в наш адрес оферту по прилагаемой форме. Предложение о заключении договора </w:t>
      </w:r>
      <w:r>
        <w:t>ген</w:t>
      </w:r>
      <w:r w:rsidRPr="00407AC6">
        <w:t xml:space="preserve">подряда должно оформляться безотзывной офертой со сроком акцепта </w:t>
      </w:r>
      <w:r w:rsidRPr="008234DD">
        <w:rPr>
          <w:b/>
        </w:rPr>
        <w:t xml:space="preserve">до </w:t>
      </w:r>
      <w:r w:rsidR="007C1AD8">
        <w:rPr>
          <w:b/>
        </w:rPr>
        <w:t>31</w:t>
      </w:r>
      <w:r>
        <w:rPr>
          <w:b/>
        </w:rPr>
        <w:t xml:space="preserve"> </w:t>
      </w:r>
      <w:r w:rsidR="007C1AD8">
        <w:rPr>
          <w:b/>
        </w:rPr>
        <w:t>ма</w:t>
      </w:r>
      <w:r w:rsidR="00E82055">
        <w:rPr>
          <w:b/>
        </w:rPr>
        <w:t>я</w:t>
      </w:r>
      <w:r w:rsidRPr="008234DD">
        <w:rPr>
          <w:b/>
        </w:rPr>
        <w:t xml:space="preserve"> 201</w:t>
      </w:r>
      <w:r>
        <w:rPr>
          <w:b/>
        </w:rPr>
        <w:t>6</w:t>
      </w:r>
      <w:r w:rsidRPr="008234DD">
        <w:rPr>
          <w:b/>
        </w:rPr>
        <w:t>г.</w:t>
      </w:r>
      <w:r w:rsidRPr="00407AC6">
        <w:t xml:space="preserve"> включительно, соответствовать всем условиям, указанным в настоящем сообщении.</w:t>
      </w:r>
    </w:p>
    <w:p w:rsidR="0087799E" w:rsidRPr="00407AC6" w:rsidRDefault="0087799E" w:rsidP="00F00049">
      <w:pPr>
        <w:pStyle w:val="ae"/>
        <w:spacing w:before="120"/>
        <w:ind w:left="0" w:firstLine="709"/>
        <w:jc w:val="both"/>
      </w:pPr>
      <w:r w:rsidRPr="00407AC6">
        <w:t xml:space="preserve">Офертой контрагента будет считаться заполненное </w:t>
      </w:r>
      <w:r w:rsidR="002D13EA" w:rsidRPr="00407AC6">
        <w:t>Извещение о согласии делать оферту</w:t>
      </w:r>
      <w:r w:rsidR="003D47A2">
        <w:t xml:space="preserve"> </w:t>
      </w:r>
      <w:r w:rsidR="002D13EA" w:rsidRPr="00407AC6">
        <w:t xml:space="preserve">(Приложение №1 к настоящему ПДО) </w:t>
      </w:r>
      <w:r w:rsidRPr="00407AC6">
        <w:t>с нижеуказанным комплектом документов:</w:t>
      </w:r>
    </w:p>
    <w:p w:rsidR="00EB55A3" w:rsidRPr="00B52E9A" w:rsidRDefault="00EB55A3" w:rsidP="00236DB0">
      <w:pPr>
        <w:pStyle w:val="ae"/>
        <w:numPr>
          <w:ilvl w:val="0"/>
          <w:numId w:val="22"/>
        </w:numPr>
        <w:tabs>
          <w:tab w:val="clear" w:pos="720"/>
          <w:tab w:val="num" w:pos="993"/>
        </w:tabs>
        <w:ind w:left="993" w:hanging="426"/>
        <w:jc w:val="both"/>
      </w:pPr>
      <w:r w:rsidRPr="00B52E9A">
        <w:t>Предложение о заключении договора (безотзывная оферта) (Приложение №2 к настоящему ПДО);</w:t>
      </w:r>
    </w:p>
    <w:p w:rsidR="00EB55A3" w:rsidRPr="00B52E9A" w:rsidRDefault="007C1AD8" w:rsidP="00236DB0">
      <w:pPr>
        <w:numPr>
          <w:ilvl w:val="0"/>
          <w:numId w:val="8"/>
        </w:numPr>
        <w:tabs>
          <w:tab w:val="clear" w:pos="720"/>
          <w:tab w:val="num" w:pos="644"/>
          <w:tab w:val="num" w:pos="993"/>
        </w:tabs>
        <w:autoSpaceDE w:val="0"/>
        <w:ind w:left="993" w:hanging="426"/>
        <w:jc w:val="both"/>
        <w:rPr>
          <w:iCs/>
        </w:rPr>
      </w:pPr>
      <w:r w:rsidRPr="00430192">
        <w:t>Договор с Приложениями к нему, подписанные и скрепленные печатью организации в редакции Заказчика, в 2-х экземплярах</w:t>
      </w:r>
      <w:r>
        <w:t xml:space="preserve"> (</w:t>
      </w:r>
      <w:r w:rsidRPr="00F537F9">
        <w:t>Приложени</w:t>
      </w:r>
      <w:r>
        <w:t>е</w:t>
      </w:r>
      <w:r w:rsidRPr="00F537F9">
        <w:t xml:space="preserve"> №</w:t>
      </w:r>
      <w:r>
        <w:t>4</w:t>
      </w:r>
      <w:r w:rsidRPr="00F537F9">
        <w:t xml:space="preserve"> к ПДО</w:t>
      </w:r>
      <w:r>
        <w:t>)</w:t>
      </w:r>
      <w:r w:rsidR="00EB55A3" w:rsidRPr="00B52E9A">
        <w:t>;</w:t>
      </w:r>
    </w:p>
    <w:p w:rsidR="00F85735" w:rsidRDefault="00F85735" w:rsidP="00236DB0">
      <w:pPr>
        <w:numPr>
          <w:ilvl w:val="0"/>
          <w:numId w:val="8"/>
        </w:numPr>
        <w:tabs>
          <w:tab w:val="clear" w:pos="720"/>
          <w:tab w:val="num" w:pos="644"/>
          <w:tab w:val="num" w:pos="993"/>
        </w:tabs>
        <w:autoSpaceDE w:val="0"/>
        <w:ind w:left="993" w:hanging="426"/>
        <w:jc w:val="both"/>
      </w:pPr>
      <w:r w:rsidRPr="00B52E9A">
        <w:t>Перечень аффилированных организаций</w:t>
      </w:r>
      <w:r w:rsidR="004C0570" w:rsidRPr="00B52E9A">
        <w:t xml:space="preserve"> </w:t>
      </w:r>
      <w:r w:rsidRPr="00B52E9A">
        <w:t xml:space="preserve">(Приложение </w:t>
      </w:r>
      <w:r w:rsidR="007C1AD8">
        <w:t>№5</w:t>
      </w:r>
      <w:r w:rsidRPr="00B52E9A">
        <w:t xml:space="preserve"> к настоящему ПДО)</w:t>
      </w:r>
      <w:r w:rsidR="004C0570" w:rsidRPr="00B52E9A">
        <w:t>;</w:t>
      </w:r>
    </w:p>
    <w:p w:rsidR="007C1AD8" w:rsidRDefault="007C1AD8" w:rsidP="00236DB0">
      <w:pPr>
        <w:numPr>
          <w:ilvl w:val="0"/>
          <w:numId w:val="8"/>
        </w:numPr>
        <w:tabs>
          <w:tab w:val="clear" w:pos="720"/>
          <w:tab w:val="num" w:pos="644"/>
          <w:tab w:val="num" w:pos="993"/>
        </w:tabs>
        <w:autoSpaceDE w:val="0"/>
        <w:ind w:left="993" w:hanging="426"/>
        <w:jc w:val="both"/>
      </w:pPr>
      <w:r w:rsidRPr="00430192">
        <w:t>Документы, подтверждающие статус партнёра Oracle</w:t>
      </w:r>
      <w:r>
        <w:t>;</w:t>
      </w:r>
    </w:p>
    <w:p w:rsidR="007C72D8" w:rsidRDefault="007C72D8" w:rsidP="00236DB0">
      <w:pPr>
        <w:numPr>
          <w:ilvl w:val="0"/>
          <w:numId w:val="8"/>
        </w:numPr>
        <w:tabs>
          <w:tab w:val="clear" w:pos="720"/>
          <w:tab w:val="num" w:pos="993"/>
        </w:tabs>
        <w:autoSpaceDE w:val="0"/>
        <w:ind w:left="993" w:hanging="426"/>
        <w:jc w:val="both"/>
      </w:pPr>
      <w:r w:rsidRPr="007C72D8">
        <w:t>Справка (в свободной форме) об отсутствии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r w:rsidR="007C1AD8">
        <w:t>.</w:t>
      </w:r>
    </w:p>
    <w:p w:rsidR="0087799E" w:rsidRPr="000156BF" w:rsidRDefault="00D142C1" w:rsidP="00F00049">
      <w:pPr>
        <w:pStyle w:val="37"/>
        <w:widowControl/>
        <w:spacing w:before="120" w:line="240" w:lineRule="auto"/>
        <w:jc w:val="left"/>
        <w:rPr>
          <w:b/>
          <w:bCs/>
        </w:rPr>
      </w:pPr>
      <w:r>
        <w:rPr>
          <w:bCs/>
        </w:rPr>
        <w:br w:type="page"/>
      </w:r>
      <w:r w:rsidR="0087799E" w:rsidRPr="000156BF">
        <w:rPr>
          <w:b/>
          <w:bCs/>
        </w:rPr>
        <w:lastRenderedPageBreak/>
        <w:t xml:space="preserve">Начало </w:t>
      </w:r>
      <w:r w:rsidR="000E3711">
        <w:rPr>
          <w:b/>
          <w:bCs/>
        </w:rPr>
        <w:t>приема</w:t>
      </w:r>
      <w:r w:rsidR="0087799E" w:rsidRPr="000156BF">
        <w:rPr>
          <w:b/>
          <w:bCs/>
        </w:rPr>
        <w:t xml:space="preserve"> оферт – «</w:t>
      </w:r>
      <w:r>
        <w:rPr>
          <w:b/>
          <w:bCs/>
        </w:rPr>
        <w:t xml:space="preserve"> 04 </w:t>
      </w:r>
      <w:r w:rsidR="0087799E" w:rsidRPr="000156BF">
        <w:rPr>
          <w:b/>
          <w:bCs/>
        </w:rPr>
        <w:t xml:space="preserve">» </w:t>
      </w:r>
      <w:r>
        <w:rPr>
          <w:b/>
          <w:bCs/>
        </w:rPr>
        <w:t>апреля</w:t>
      </w:r>
      <w:r w:rsidR="0087799E" w:rsidRPr="000156BF">
        <w:rPr>
          <w:b/>
          <w:bCs/>
        </w:rPr>
        <w:t xml:space="preserve"> 201</w:t>
      </w:r>
      <w:r w:rsidR="00694F1E">
        <w:rPr>
          <w:b/>
          <w:bCs/>
        </w:rPr>
        <w:t>6</w:t>
      </w:r>
      <w:r w:rsidR="0087799E" w:rsidRPr="000156BF">
        <w:rPr>
          <w:b/>
          <w:bCs/>
        </w:rPr>
        <w:t xml:space="preserve"> года.</w:t>
      </w:r>
    </w:p>
    <w:p w:rsidR="0087799E" w:rsidRPr="00330AE7" w:rsidRDefault="0087799E" w:rsidP="00F00049">
      <w:pPr>
        <w:spacing w:before="120" w:after="120"/>
        <w:rPr>
          <w:b/>
          <w:bCs/>
        </w:rPr>
      </w:pPr>
      <w:r w:rsidRPr="000156BF">
        <w:rPr>
          <w:b/>
          <w:bCs/>
        </w:rPr>
        <w:t xml:space="preserve">Окончание </w:t>
      </w:r>
      <w:r w:rsidR="000E3711">
        <w:rPr>
          <w:b/>
          <w:bCs/>
        </w:rPr>
        <w:t>приема</w:t>
      </w:r>
      <w:r w:rsidRPr="000156BF">
        <w:rPr>
          <w:b/>
          <w:bCs/>
        </w:rPr>
        <w:t xml:space="preserve"> оферт – </w:t>
      </w:r>
      <w:r w:rsidR="00D142C1">
        <w:rPr>
          <w:b/>
          <w:bCs/>
        </w:rPr>
        <w:t>16:00</w:t>
      </w:r>
      <w:r w:rsidRPr="000156BF">
        <w:rPr>
          <w:b/>
        </w:rPr>
        <w:t xml:space="preserve"> (время </w:t>
      </w:r>
      <w:r w:rsidRPr="00330AE7">
        <w:rPr>
          <w:b/>
        </w:rPr>
        <w:t>московское)</w:t>
      </w:r>
      <w:r w:rsidR="004C0570">
        <w:rPr>
          <w:b/>
        </w:rPr>
        <w:t xml:space="preserve"> </w:t>
      </w:r>
      <w:r w:rsidRPr="00330AE7">
        <w:rPr>
          <w:b/>
          <w:bCs/>
        </w:rPr>
        <w:t>«</w:t>
      </w:r>
      <w:r w:rsidR="00D142C1">
        <w:rPr>
          <w:b/>
          <w:bCs/>
        </w:rPr>
        <w:t xml:space="preserve"> 12 </w:t>
      </w:r>
      <w:r w:rsidR="00DE5CC2" w:rsidRPr="00330AE7">
        <w:rPr>
          <w:b/>
          <w:bCs/>
        </w:rPr>
        <w:t xml:space="preserve">» </w:t>
      </w:r>
      <w:r w:rsidR="00D142C1">
        <w:rPr>
          <w:b/>
          <w:bCs/>
        </w:rPr>
        <w:t>апреля</w:t>
      </w:r>
      <w:r w:rsidRPr="00330AE7">
        <w:rPr>
          <w:b/>
          <w:bCs/>
        </w:rPr>
        <w:t>201</w:t>
      </w:r>
      <w:r w:rsidR="00694F1E">
        <w:rPr>
          <w:b/>
          <w:bCs/>
        </w:rPr>
        <w:t>6</w:t>
      </w:r>
      <w:r w:rsidRPr="00330AE7">
        <w:rPr>
          <w:b/>
          <w:bCs/>
        </w:rPr>
        <w:t xml:space="preserve"> года.</w:t>
      </w:r>
    </w:p>
    <w:p w:rsidR="0087799E" w:rsidRPr="000156BF" w:rsidRDefault="0087799E" w:rsidP="00C748C6">
      <w:pPr>
        <w:rPr>
          <w:b/>
          <w:bCs/>
        </w:rPr>
      </w:pPr>
      <w:r w:rsidRPr="00330AE7">
        <w:rPr>
          <w:b/>
          <w:bCs/>
        </w:rPr>
        <w:t xml:space="preserve">Срок для </w:t>
      </w:r>
      <w:r w:rsidR="000E3711" w:rsidRPr="00330AE7">
        <w:rPr>
          <w:b/>
          <w:bCs/>
        </w:rPr>
        <w:t>определения</w:t>
      </w:r>
      <w:r w:rsidRPr="00330AE7">
        <w:rPr>
          <w:b/>
          <w:bCs/>
        </w:rPr>
        <w:t xml:space="preserve"> оферты </w:t>
      </w:r>
      <w:r w:rsidR="000E3711" w:rsidRPr="00330AE7">
        <w:rPr>
          <w:b/>
          <w:bCs/>
        </w:rPr>
        <w:t xml:space="preserve">для акцепта </w:t>
      </w:r>
      <w:r w:rsidRPr="00330AE7">
        <w:rPr>
          <w:b/>
          <w:bCs/>
        </w:rPr>
        <w:t>– до «</w:t>
      </w:r>
      <w:r w:rsidR="006B29C2">
        <w:rPr>
          <w:b/>
          <w:bCs/>
        </w:rPr>
        <w:t>31</w:t>
      </w:r>
      <w:r w:rsidRPr="00330AE7">
        <w:rPr>
          <w:b/>
          <w:bCs/>
        </w:rPr>
        <w:t xml:space="preserve">» </w:t>
      </w:r>
      <w:r w:rsidR="006B29C2">
        <w:rPr>
          <w:b/>
          <w:bCs/>
        </w:rPr>
        <w:t>ма</w:t>
      </w:r>
      <w:r w:rsidR="00E82055">
        <w:rPr>
          <w:b/>
          <w:bCs/>
        </w:rPr>
        <w:t>я</w:t>
      </w:r>
      <w:r w:rsidRPr="00330AE7">
        <w:rPr>
          <w:b/>
          <w:bCs/>
        </w:rPr>
        <w:t xml:space="preserve"> 201</w:t>
      </w:r>
      <w:r w:rsidR="009241E0">
        <w:rPr>
          <w:b/>
          <w:bCs/>
        </w:rPr>
        <w:t>6</w:t>
      </w:r>
      <w:r w:rsidRPr="00330AE7">
        <w:rPr>
          <w:b/>
          <w:bCs/>
        </w:rPr>
        <w:t xml:space="preserve"> года</w:t>
      </w:r>
      <w:r w:rsidR="00D771E8" w:rsidRPr="00330AE7">
        <w:rPr>
          <w:b/>
          <w:bCs/>
        </w:rPr>
        <w:t xml:space="preserve"> (включительно</w:t>
      </w:r>
      <w:r w:rsidR="00D771E8" w:rsidRPr="000156BF">
        <w:rPr>
          <w:b/>
          <w:bCs/>
        </w:rPr>
        <w:t>)</w:t>
      </w:r>
      <w:r w:rsidRPr="000156BF">
        <w:rPr>
          <w:b/>
          <w:bCs/>
        </w:rPr>
        <w:t>.</w:t>
      </w:r>
    </w:p>
    <w:p w:rsidR="008A23D9" w:rsidRDefault="008A23D9" w:rsidP="00F00049">
      <w:pPr>
        <w:spacing w:before="120"/>
        <w:ind w:firstLine="681"/>
        <w:jc w:val="both"/>
        <w:rPr>
          <w:b/>
          <w:u w:val="single"/>
        </w:rPr>
      </w:pPr>
      <w:r>
        <w:t xml:space="preserve">Документы должны быть доставлены к назначенному сроку окончания сбора оферт в </w:t>
      </w:r>
      <w:r w:rsidR="006B29C2" w:rsidRPr="006B29C2">
        <w:rPr>
          <w:b/>
          <w:u w:val="single"/>
        </w:rPr>
        <w:t>двух</w:t>
      </w:r>
      <w:r w:rsidR="006B29C2">
        <w:t xml:space="preserve"> </w:t>
      </w:r>
      <w:r>
        <w:rPr>
          <w:b/>
          <w:u w:val="single"/>
        </w:rPr>
        <w:t>запечатанн</w:t>
      </w:r>
      <w:r w:rsidR="006B29C2">
        <w:rPr>
          <w:b/>
          <w:u w:val="single"/>
        </w:rPr>
        <w:t>ых</w:t>
      </w:r>
      <w:r>
        <w:rPr>
          <w:b/>
          <w:u w:val="single"/>
        </w:rPr>
        <w:t xml:space="preserve"> конверт</w:t>
      </w:r>
      <w:r w:rsidR="006B29C2">
        <w:rPr>
          <w:b/>
          <w:u w:val="single"/>
        </w:rPr>
        <w:t>ах («Оригинал» и «Копия»)</w:t>
      </w:r>
      <w:r>
        <w:rPr>
          <w:b/>
          <w:u w:val="single"/>
        </w:rPr>
        <w:t>, скрепленн</w:t>
      </w:r>
      <w:r w:rsidR="006B29C2">
        <w:rPr>
          <w:b/>
          <w:u w:val="single"/>
        </w:rPr>
        <w:t>ых</w:t>
      </w:r>
      <w:r>
        <w:rPr>
          <w:b/>
          <w:u w:val="single"/>
        </w:rPr>
        <w:t xml:space="preserve"> печатью Контрагента. Надпись на конверт</w:t>
      </w:r>
      <w:r w:rsidR="006B29C2">
        <w:rPr>
          <w:b/>
          <w:u w:val="single"/>
        </w:rPr>
        <w:t>ах</w:t>
      </w:r>
      <w:r>
        <w:rPr>
          <w:b/>
          <w:u w:val="single"/>
        </w:rPr>
        <w:t xml:space="preserve"> должна содержать наименование контрагента и ссылку на настоящее сообщение по форме: «Предложение на №</w:t>
      </w:r>
      <w:r w:rsidR="00694F1E">
        <w:rPr>
          <w:b/>
          <w:u w:val="single"/>
        </w:rPr>
        <w:t>0</w:t>
      </w:r>
      <w:r w:rsidR="007C1AD8">
        <w:rPr>
          <w:b/>
          <w:u w:val="single"/>
        </w:rPr>
        <w:t>75</w:t>
      </w:r>
      <w:r>
        <w:rPr>
          <w:b/>
          <w:u w:val="single"/>
        </w:rPr>
        <w:t>-К</w:t>
      </w:r>
      <w:r w:rsidR="006953C7">
        <w:rPr>
          <w:b/>
          <w:u w:val="single"/>
        </w:rPr>
        <w:t>Р</w:t>
      </w:r>
      <w:r>
        <w:rPr>
          <w:b/>
          <w:u w:val="single"/>
        </w:rPr>
        <w:t>-201</w:t>
      </w:r>
      <w:r w:rsidR="00694F1E">
        <w:rPr>
          <w:b/>
          <w:u w:val="single"/>
        </w:rPr>
        <w:t>6</w:t>
      </w:r>
      <w:r>
        <w:rPr>
          <w:b/>
          <w:u w:val="single"/>
        </w:rPr>
        <w:t>».</w:t>
      </w:r>
    </w:p>
    <w:p w:rsidR="004D53AA" w:rsidRDefault="004D53AA" w:rsidP="00F00049">
      <w:pPr>
        <w:spacing w:before="120" w:after="120"/>
        <w:ind w:firstLine="720"/>
        <w:jc w:val="both"/>
        <w:rPr>
          <w:b/>
          <w:u w:val="single"/>
        </w:rPr>
      </w:pPr>
      <w:r w:rsidRPr="005C5E2E">
        <w:t>Документы в конверте с пометкой «</w:t>
      </w:r>
      <w:r w:rsidRPr="004D53AA">
        <w:rPr>
          <w:b/>
        </w:rPr>
        <w:t>Оригинал</w:t>
      </w:r>
      <w:r w:rsidRPr="005C5E2E">
        <w:t>» являются официальной офертой.</w:t>
      </w:r>
    </w:p>
    <w:p w:rsidR="001838F2" w:rsidRDefault="00537FBF" w:rsidP="00F00049">
      <w:pPr>
        <w:ind w:firstLine="681"/>
        <w:jc w:val="both"/>
      </w:pPr>
      <w:r w:rsidRPr="00390735">
        <w:t xml:space="preserve">В конверт с пометкой </w:t>
      </w:r>
      <w:r w:rsidRPr="00F00049">
        <w:t>«Оригинал»</w:t>
      </w:r>
      <w:r w:rsidRPr="00390735">
        <w:t xml:space="preserve"> вкладывается электронный носитель информации с  отсканированными оригиналами документов</w:t>
      </w:r>
      <w:r>
        <w:t xml:space="preserve">, </w:t>
      </w:r>
      <w:r w:rsidRPr="00390735">
        <w:t>содержащимися в конверте</w:t>
      </w:r>
      <w:r>
        <w:t>,</w:t>
      </w:r>
      <w:r w:rsidRPr="00390735">
        <w:t xml:space="preserve"> в формате </w:t>
      </w:r>
      <w:r w:rsidRPr="00F00049">
        <w:t>PDF</w:t>
      </w:r>
      <w:r>
        <w:t>, отдельно по файлам</w:t>
      </w:r>
      <w:r w:rsidR="004D53AA">
        <w:t xml:space="preserve">, </w:t>
      </w:r>
      <w:r w:rsidR="004D53AA" w:rsidRPr="00324619">
        <w:t>отдельно по файлам</w:t>
      </w:r>
      <w:r w:rsidR="004D53AA">
        <w:t xml:space="preserve"> </w:t>
      </w:r>
      <w:r w:rsidR="004D53AA" w:rsidRPr="00F00049">
        <w:rPr>
          <w:iCs/>
        </w:rPr>
        <w:t>ч/б, с разрешением не выше 200 dpi</w:t>
      </w:r>
      <w:r w:rsidR="004D53AA" w:rsidRPr="00F00049">
        <w:t>.</w:t>
      </w:r>
      <w:r w:rsidRPr="00390735">
        <w:t>;</w:t>
      </w:r>
      <w:r w:rsidR="001838F2">
        <w:t xml:space="preserve"> </w:t>
      </w:r>
    </w:p>
    <w:p w:rsidR="00537FBF" w:rsidRDefault="004D53AA" w:rsidP="00F00049">
      <w:pPr>
        <w:spacing w:before="120"/>
        <w:ind w:firstLine="681"/>
        <w:jc w:val="both"/>
      </w:pPr>
      <w:r>
        <w:t>Конверт с пометкой «</w:t>
      </w:r>
      <w:r w:rsidRPr="00F00049">
        <w:t>Копия</w:t>
      </w:r>
      <w:r>
        <w:t>»</w:t>
      </w:r>
      <w:r w:rsidRPr="00390735">
        <w:t xml:space="preserve"> </w:t>
      </w:r>
      <w:r>
        <w:t>должен содержать</w:t>
      </w:r>
      <w:r w:rsidRPr="00390735">
        <w:t xml:space="preserve"> копии всех документов конверта с оригиналами.</w:t>
      </w:r>
    </w:p>
    <w:p w:rsidR="00F044F7" w:rsidRPr="00AF3240" w:rsidRDefault="00F044F7" w:rsidP="00F00049">
      <w:pPr>
        <w:spacing w:before="120"/>
        <w:ind w:firstLine="708"/>
        <w:jc w:val="both"/>
        <w:rPr>
          <w:rFonts w:cs="Arial"/>
          <w:szCs w:val="22"/>
        </w:rPr>
      </w:pPr>
      <w:r w:rsidRPr="00AF3240">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044F7" w:rsidRPr="004C0570" w:rsidRDefault="00F044F7" w:rsidP="00F00049">
      <w:pPr>
        <w:spacing w:before="120" w:after="120"/>
        <w:ind w:firstLine="708"/>
        <w:jc w:val="both"/>
        <w:rPr>
          <w:rFonts w:cs="Arial"/>
          <w:b/>
          <w:szCs w:val="22"/>
        </w:rPr>
      </w:pPr>
      <w:r w:rsidRPr="004C0570">
        <w:rPr>
          <w:rFonts w:cs="Arial"/>
          <w:b/>
          <w:szCs w:val="22"/>
        </w:rPr>
        <w:t>Оферта предоставляется на русском языке.</w:t>
      </w:r>
    </w:p>
    <w:p w:rsidR="00F044F7" w:rsidRPr="00AF3240" w:rsidRDefault="00F044F7" w:rsidP="00F044F7">
      <w:pPr>
        <w:ind w:firstLine="708"/>
        <w:jc w:val="both"/>
        <w:rPr>
          <w:rFonts w:cs="Arial"/>
          <w:szCs w:val="22"/>
        </w:rPr>
      </w:pPr>
      <w:r w:rsidRPr="00AF3240">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044F7" w:rsidRDefault="00F044F7" w:rsidP="00F00049">
      <w:pPr>
        <w:spacing w:before="120" w:after="120"/>
        <w:ind w:firstLine="681"/>
        <w:jc w:val="both"/>
        <w:rPr>
          <w:rFonts w:cs="Arial"/>
          <w:kern w:val="28"/>
        </w:rPr>
      </w:pPr>
      <w:r w:rsidRPr="00AF3240">
        <w:rPr>
          <w:rFonts w:cs="Arial"/>
          <w:kern w:val="28"/>
        </w:rPr>
        <w:t>Оферты принимаются только в конвертах. Оферты, направленные по электронной почте, к рассмотрению не принимаются.</w:t>
      </w:r>
    </w:p>
    <w:p w:rsidR="004E37CF" w:rsidRDefault="004E37CF" w:rsidP="004E37CF">
      <w:pPr>
        <w:ind w:firstLine="681"/>
        <w:jc w:val="both"/>
        <w:rPr>
          <w:color w:val="000000"/>
        </w:rPr>
      </w:pPr>
      <w:r>
        <w:rPr>
          <w:color w:val="000000"/>
        </w:rPr>
        <w:t>Конверты доставляются представителем Претендента, экспресс-почтой или заказным письмом с уведомлением о вручении по адресу: 1500</w:t>
      </w:r>
      <w:r w:rsidR="00373B1D">
        <w:rPr>
          <w:color w:val="000000"/>
        </w:rPr>
        <w:t>23</w:t>
      </w:r>
      <w:r>
        <w:rPr>
          <w:color w:val="000000"/>
        </w:rPr>
        <w:t>, г. Ярославль,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1E2DD9" w:rsidRPr="00B603C2" w:rsidRDefault="001E2DD9" w:rsidP="004A29A1">
      <w:pPr>
        <w:pStyle w:val="1"/>
        <w:spacing w:before="120" w:after="0"/>
        <w:jc w:val="both"/>
        <w:rPr>
          <w:rFonts w:ascii="Times New Roman" w:hAnsi="Times New Roman" w:cs="Times New Roman"/>
          <w:sz w:val="24"/>
          <w:szCs w:val="24"/>
        </w:rPr>
      </w:pPr>
      <w:r w:rsidRPr="00B603C2">
        <w:rPr>
          <w:rFonts w:ascii="Times New Roman" w:hAnsi="Times New Roman" w:cs="Times New Roman"/>
          <w:sz w:val="24"/>
          <w:szCs w:val="24"/>
        </w:rPr>
        <w:t xml:space="preserve">Предложения, представленные позже </w:t>
      </w:r>
      <w:r w:rsidR="00057367">
        <w:rPr>
          <w:rFonts w:ascii="Times New Roman" w:hAnsi="Times New Roman" w:cs="Times New Roman"/>
          <w:sz w:val="24"/>
          <w:szCs w:val="24"/>
        </w:rPr>
        <w:t>выше</w:t>
      </w:r>
      <w:r w:rsidRPr="00B603C2">
        <w:rPr>
          <w:rFonts w:ascii="Times New Roman" w:hAnsi="Times New Roman" w:cs="Times New Roman"/>
          <w:sz w:val="24"/>
          <w:szCs w:val="24"/>
        </w:rPr>
        <w:t>указанного срока</w:t>
      </w:r>
      <w:r w:rsidR="004C0570">
        <w:rPr>
          <w:rFonts w:ascii="Times New Roman" w:hAnsi="Times New Roman" w:cs="Times New Roman"/>
          <w:sz w:val="24"/>
          <w:szCs w:val="24"/>
        </w:rPr>
        <w:t xml:space="preserve"> </w:t>
      </w:r>
      <w:r w:rsidR="004D3F19" w:rsidRPr="00B603C2">
        <w:rPr>
          <w:rFonts w:ascii="Times New Roman" w:hAnsi="Times New Roman" w:cs="Times New Roman"/>
          <w:sz w:val="24"/>
          <w:szCs w:val="24"/>
        </w:rPr>
        <w:t>к рассмотрению не принимаются!</w:t>
      </w:r>
    </w:p>
    <w:p w:rsidR="001E2DD9" w:rsidRDefault="00F044F7" w:rsidP="00F00049">
      <w:pPr>
        <w:spacing w:before="120" w:after="120"/>
      </w:pPr>
      <w:r>
        <w:tab/>
      </w:r>
      <w:r w:rsidR="006F6C78">
        <w:t>ОАО «Славнефть-ЯНОС»</w:t>
      </w:r>
      <w:r w:rsidR="001E2DD9">
        <w:t xml:space="preserve"> имеет право продлить срок подачи оферт.</w:t>
      </w:r>
    </w:p>
    <w:p w:rsidR="00D748C0" w:rsidRDefault="00F044F7" w:rsidP="00F044F7">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709"/>
        <w:jc w:val="both"/>
        <w:rPr>
          <w:rFonts w:ascii="Times New Roman" w:hAnsi="Times New Roman"/>
        </w:rPr>
      </w:pPr>
      <w:r w:rsidRPr="00F044F7">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F044F7">
        <w:rPr>
          <w:rFonts w:ascii="Times New Roman" w:hAnsi="Times New Roman"/>
        </w:rPr>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748C0" w:rsidRPr="00125EA8" w:rsidRDefault="00D748C0" w:rsidP="00F00049">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ind w:firstLine="851"/>
        <w:jc w:val="both"/>
        <w:rPr>
          <w:rStyle w:val="afd"/>
          <w:rFonts w:ascii="Times New Roman" w:hAnsi="Times New Roman"/>
          <w:color w:val="auto"/>
          <w:u w:val="none"/>
        </w:rPr>
      </w:pPr>
      <w:r w:rsidRPr="00125EA8">
        <w:rPr>
          <w:rStyle w:val="afd"/>
          <w:rFonts w:ascii="Times New Roman" w:hAnsi="Times New Roman"/>
          <w:color w:val="auto"/>
          <w:u w:val="none"/>
        </w:rPr>
        <w:t xml:space="preserve">ОАО </w:t>
      </w:r>
      <w:r>
        <w:rPr>
          <w:rStyle w:val="afd"/>
          <w:rFonts w:ascii="Times New Roman" w:hAnsi="Times New Roman"/>
          <w:color w:val="auto"/>
          <w:u w:val="none"/>
        </w:rPr>
        <w:t>«Славнефть-ЯНОС» ответит на ваши письменные запросы, касающиеся разъяснений ПДО, полученные не позднее «</w:t>
      </w:r>
      <w:r w:rsidR="00D142C1">
        <w:rPr>
          <w:rStyle w:val="afd"/>
          <w:rFonts w:ascii="Times New Roman" w:hAnsi="Times New Roman"/>
          <w:color w:val="auto"/>
          <w:u w:val="none"/>
        </w:rPr>
        <w:t xml:space="preserve"> 08 </w:t>
      </w:r>
      <w:r>
        <w:rPr>
          <w:rStyle w:val="afd"/>
          <w:rFonts w:ascii="Times New Roman" w:hAnsi="Times New Roman"/>
          <w:color w:val="auto"/>
          <w:u w:val="none"/>
        </w:rPr>
        <w:t xml:space="preserve">» </w:t>
      </w:r>
      <w:r w:rsidR="00D142C1">
        <w:rPr>
          <w:rStyle w:val="afd"/>
          <w:rFonts w:ascii="Times New Roman" w:hAnsi="Times New Roman"/>
          <w:color w:val="auto"/>
          <w:u w:val="none"/>
        </w:rPr>
        <w:t>апреля</w:t>
      </w:r>
      <w:r>
        <w:rPr>
          <w:rStyle w:val="afd"/>
          <w:rFonts w:ascii="Times New Roman" w:hAnsi="Times New Roman"/>
          <w:color w:val="auto"/>
          <w:u w:val="none"/>
        </w:rPr>
        <w:t xml:space="preserve"> 201</w:t>
      </w:r>
      <w:r w:rsidR="00694F1E">
        <w:rPr>
          <w:rStyle w:val="afd"/>
          <w:rFonts w:ascii="Times New Roman" w:hAnsi="Times New Roman"/>
          <w:color w:val="auto"/>
          <w:u w:val="none"/>
        </w:rPr>
        <w:t>6</w:t>
      </w:r>
      <w:r>
        <w:rPr>
          <w:rStyle w:val="afd"/>
          <w:rFonts w:ascii="Times New Roman" w:hAnsi="Times New Roman"/>
          <w:color w:val="auto"/>
          <w:u w:val="none"/>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748C0" w:rsidRPr="003C2050" w:rsidRDefault="00D748C0" w:rsidP="00F00049">
      <w:pPr>
        <w:spacing w:before="240"/>
        <w:rPr>
          <w:b/>
        </w:rPr>
      </w:pPr>
      <w:r w:rsidRPr="003C2050">
        <w:rPr>
          <w:b/>
        </w:rPr>
        <w:t>По вопросам технического характера обращаться</w:t>
      </w:r>
      <w:r w:rsidR="00681044">
        <w:rPr>
          <w:b/>
        </w:rPr>
        <w:t xml:space="preserve"> </w:t>
      </w:r>
      <w:r>
        <w:rPr>
          <w:b/>
        </w:rPr>
        <w:t>к</w:t>
      </w:r>
    </w:p>
    <w:p w:rsidR="00D748C0" w:rsidRDefault="00E67C07" w:rsidP="00D748C0">
      <w:pPr>
        <w:spacing w:before="60"/>
        <w:rPr>
          <w:bCs/>
          <w:color w:val="000000"/>
          <w:szCs w:val="16"/>
        </w:rPr>
      </w:pPr>
      <w:r>
        <w:rPr>
          <w:bCs/>
          <w:color w:val="000000"/>
          <w:szCs w:val="16"/>
        </w:rPr>
        <w:t>Начальнику сектора</w:t>
      </w:r>
      <w:r w:rsidR="00D748C0">
        <w:rPr>
          <w:bCs/>
          <w:color w:val="000000"/>
          <w:szCs w:val="16"/>
        </w:rPr>
        <w:t xml:space="preserve"> отдела закупки услуг </w:t>
      </w:r>
    </w:p>
    <w:p w:rsidR="00D748C0" w:rsidRPr="00953150" w:rsidRDefault="00D748C0" w:rsidP="00D748C0">
      <w:pPr>
        <w:spacing w:before="60"/>
        <w:rPr>
          <w:bCs/>
          <w:color w:val="000000"/>
          <w:szCs w:val="16"/>
        </w:rPr>
      </w:pPr>
      <w:r w:rsidRPr="00953150">
        <w:rPr>
          <w:bCs/>
          <w:color w:val="000000"/>
          <w:szCs w:val="16"/>
        </w:rPr>
        <w:t xml:space="preserve">ОАО </w:t>
      </w:r>
      <w:r>
        <w:rPr>
          <w:bCs/>
          <w:color w:val="000000"/>
          <w:szCs w:val="16"/>
        </w:rPr>
        <w:t>"</w:t>
      </w:r>
      <w:r w:rsidRPr="00953150">
        <w:rPr>
          <w:bCs/>
          <w:color w:val="000000"/>
          <w:szCs w:val="16"/>
        </w:rPr>
        <w:t>Славнефть-ЯНОС</w:t>
      </w:r>
      <w:r>
        <w:rPr>
          <w:bCs/>
          <w:color w:val="000000"/>
          <w:szCs w:val="16"/>
        </w:rPr>
        <w:t>"</w:t>
      </w:r>
      <w:r w:rsidRPr="00953150">
        <w:rPr>
          <w:bCs/>
          <w:color w:val="000000"/>
          <w:szCs w:val="16"/>
        </w:rPr>
        <w:t xml:space="preserve"> – </w:t>
      </w:r>
    </w:p>
    <w:p w:rsidR="00D748C0" w:rsidRPr="00953150" w:rsidRDefault="008C418F" w:rsidP="00D748C0">
      <w:pPr>
        <w:rPr>
          <w:bCs/>
          <w:color w:val="000000"/>
          <w:szCs w:val="16"/>
        </w:rPr>
      </w:pPr>
      <w:r>
        <w:rPr>
          <w:bCs/>
          <w:color w:val="000000"/>
          <w:szCs w:val="16"/>
        </w:rPr>
        <w:t>Деткову Александру Игоревичу</w:t>
      </w:r>
    </w:p>
    <w:p w:rsidR="00D748C0" w:rsidRPr="009B2B75" w:rsidRDefault="00D748C0" w:rsidP="00D748C0">
      <w:pPr>
        <w:rPr>
          <w:bCs/>
          <w:szCs w:val="16"/>
        </w:rPr>
      </w:pPr>
      <w:r w:rsidRPr="00807716">
        <w:rPr>
          <w:bCs/>
          <w:color w:val="000000"/>
          <w:szCs w:val="16"/>
        </w:rPr>
        <w:t>контактные данные: телефон (</w:t>
      </w:r>
      <w:r w:rsidRPr="00E17FDB">
        <w:rPr>
          <w:bCs/>
          <w:szCs w:val="16"/>
        </w:rPr>
        <w:t>4852) 49-</w:t>
      </w:r>
      <w:r>
        <w:rPr>
          <w:bCs/>
          <w:szCs w:val="16"/>
        </w:rPr>
        <w:t>9</w:t>
      </w:r>
      <w:r w:rsidR="00E67C07" w:rsidRPr="009B2B75">
        <w:rPr>
          <w:bCs/>
          <w:szCs w:val="16"/>
        </w:rPr>
        <w:t>3</w:t>
      </w:r>
      <w:r>
        <w:rPr>
          <w:bCs/>
          <w:szCs w:val="16"/>
        </w:rPr>
        <w:t>-</w:t>
      </w:r>
      <w:r w:rsidR="00E67C07" w:rsidRPr="009B2B75">
        <w:rPr>
          <w:bCs/>
          <w:szCs w:val="16"/>
        </w:rPr>
        <w:t>16</w:t>
      </w:r>
      <w:r w:rsidRPr="00E17FDB">
        <w:rPr>
          <w:bCs/>
          <w:szCs w:val="16"/>
        </w:rPr>
        <w:t>, факс 4</w:t>
      </w:r>
      <w:r>
        <w:rPr>
          <w:bCs/>
          <w:szCs w:val="16"/>
        </w:rPr>
        <w:t>9</w:t>
      </w:r>
      <w:r w:rsidRPr="00E17FDB">
        <w:rPr>
          <w:bCs/>
          <w:szCs w:val="16"/>
        </w:rPr>
        <w:t>-</w:t>
      </w:r>
      <w:r>
        <w:rPr>
          <w:bCs/>
          <w:szCs w:val="16"/>
        </w:rPr>
        <w:t>93</w:t>
      </w:r>
      <w:r w:rsidRPr="00E17FDB">
        <w:rPr>
          <w:bCs/>
          <w:szCs w:val="16"/>
        </w:rPr>
        <w:t>-0</w:t>
      </w:r>
      <w:r w:rsidR="00E67C07" w:rsidRPr="009B2B75">
        <w:rPr>
          <w:bCs/>
          <w:szCs w:val="16"/>
        </w:rPr>
        <w:t>2</w:t>
      </w:r>
    </w:p>
    <w:p w:rsidR="00F00049" w:rsidRDefault="00D748C0" w:rsidP="00D748C0">
      <w:pPr>
        <w:rPr>
          <w:rStyle w:val="afd"/>
          <w:lang w:val="en-US"/>
        </w:rPr>
      </w:pPr>
      <w:r w:rsidRPr="00E17FDB">
        <w:rPr>
          <w:lang w:val="en-US"/>
        </w:rPr>
        <w:t>E</w:t>
      </w:r>
      <w:r w:rsidRPr="00F61A9F">
        <w:t>-</w:t>
      </w:r>
      <w:r w:rsidRPr="00E17FDB">
        <w:rPr>
          <w:lang w:val="en-US"/>
        </w:rPr>
        <w:t>mail</w:t>
      </w:r>
      <w:r w:rsidRPr="00F61A9F">
        <w:t>:</w:t>
      </w:r>
      <w:hyperlink r:id="rId9" w:history="1">
        <w:r w:rsidR="00E67C07" w:rsidRPr="00C94D3C">
          <w:rPr>
            <w:rStyle w:val="afd"/>
            <w:lang w:val="en-US"/>
          </w:rPr>
          <w:t>DetkovAI</w:t>
        </w:r>
        <w:r w:rsidR="00E67C07" w:rsidRPr="00F61A9F">
          <w:rPr>
            <w:rStyle w:val="afd"/>
          </w:rPr>
          <w:t>@</w:t>
        </w:r>
        <w:r w:rsidR="00E67C07" w:rsidRPr="00C94D3C">
          <w:rPr>
            <w:rStyle w:val="afd"/>
            <w:lang w:val="en-US"/>
          </w:rPr>
          <w:t>yanos</w:t>
        </w:r>
        <w:r w:rsidR="00E67C07" w:rsidRPr="00F61A9F">
          <w:rPr>
            <w:rStyle w:val="afd"/>
          </w:rPr>
          <w:t>.</w:t>
        </w:r>
        <w:r w:rsidR="00E67C07" w:rsidRPr="00C94D3C">
          <w:rPr>
            <w:rStyle w:val="afd"/>
            <w:lang w:val="en-US"/>
          </w:rPr>
          <w:t>slavneft</w:t>
        </w:r>
        <w:r w:rsidR="00E67C07" w:rsidRPr="00F61A9F">
          <w:rPr>
            <w:rStyle w:val="afd"/>
          </w:rPr>
          <w:t>.</w:t>
        </w:r>
        <w:r w:rsidR="00E67C07" w:rsidRPr="00C94D3C">
          <w:rPr>
            <w:rStyle w:val="afd"/>
            <w:lang w:val="en-US"/>
          </w:rPr>
          <w:t>ru</w:t>
        </w:r>
      </w:hyperlink>
    </w:p>
    <w:p w:rsidR="00D142C1" w:rsidRPr="006A4730" w:rsidRDefault="00F00049" w:rsidP="00F00049">
      <w:pPr>
        <w:rPr>
          <w:rFonts w:cs="Arial"/>
          <w:b/>
          <w:szCs w:val="22"/>
          <w:u w:val="single"/>
        </w:rPr>
      </w:pPr>
      <w:r w:rsidRPr="00F00049">
        <w:rPr>
          <w:rStyle w:val="afd"/>
        </w:rPr>
        <w:br w:type="page"/>
      </w:r>
      <w:r w:rsidR="00D142C1" w:rsidRPr="006A4730">
        <w:rPr>
          <w:rFonts w:cs="Arial"/>
          <w:b/>
          <w:szCs w:val="22"/>
          <w:u w:val="single"/>
        </w:rPr>
        <w:lastRenderedPageBreak/>
        <w:t>По вопросам организационного характера обращаться:</w:t>
      </w:r>
    </w:p>
    <w:p w:rsidR="00D142C1" w:rsidRPr="006A4730" w:rsidRDefault="00D142C1" w:rsidP="00D142C1">
      <w:pPr>
        <w:jc w:val="both"/>
        <w:rPr>
          <w:rFonts w:cs="Arial"/>
          <w:szCs w:val="22"/>
        </w:rPr>
      </w:pPr>
      <w:r w:rsidRPr="006A4730">
        <w:rPr>
          <w:rFonts w:cs="Arial"/>
          <w:szCs w:val="22"/>
        </w:rPr>
        <w:t>Ведущий специалист Тендерного комитета ОАО «Славнефть-ЯНОС»</w:t>
      </w:r>
    </w:p>
    <w:p w:rsidR="00D142C1" w:rsidRPr="006A4730" w:rsidRDefault="00D142C1" w:rsidP="00D142C1">
      <w:pPr>
        <w:jc w:val="both"/>
        <w:rPr>
          <w:rFonts w:cs="Arial"/>
          <w:szCs w:val="22"/>
        </w:rPr>
      </w:pPr>
      <w:r w:rsidRPr="006A4730">
        <w:rPr>
          <w:rFonts w:cs="Arial"/>
          <w:szCs w:val="22"/>
        </w:rPr>
        <w:t>Кузьменков Сергей Викторович.</w:t>
      </w:r>
    </w:p>
    <w:p w:rsidR="00D142C1" w:rsidRPr="006A4730" w:rsidRDefault="00D142C1" w:rsidP="00D142C1">
      <w:pPr>
        <w:jc w:val="both"/>
        <w:rPr>
          <w:rFonts w:cs="Arial"/>
          <w:szCs w:val="22"/>
        </w:rPr>
      </w:pPr>
      <w:r w:rsidRPr="006A4730">
        <w:rPr>
          <w:rFonts w:cs="Arial"/>
          <w:szCs w:val="22"/>
        </w:rPr>
        <w:t xml:space="preserve">Контактные данные: телефон: (4852) 49-81-14, факс: (4852) 49-93-00, </w:t>
      </w:r>
    </w:p>
    <w:p w:rsidR="00D142C1" w:rsidRPr="006A4730" w:rsidRDefault="00D142C1" w:rsidP="00D142C1">
      <w:pPr>
        <w:jc w:val="both"/>
        <w:rPr>
          <w:rFonts w:cs="Arial"/>
          <w:color w:val="FF0000"/>
          <w:szCs w:val="22"/>
          <w:lang w:val="en-US"/>
        </w:rPr>
      </w:pPr>
      <w:r w:rsidRPr="006A4730">
        <w:rPr>
          <w:rFonts w:cs="Arial"/>
          <w:szCs w:val="22"/>
          <w:lang w:val="en-US"/>
        </w:rPr>
        <w:t>E-mail:</w:t>
      </w:r>
      <w:r w:rsidRPr="006A4730">
        <w:rPr>
          <w:rFonts w:cs="Arial"/>
          <w:color w:val="FF0000"/>
          <w:szCs w:val="22"/>
          <w:lang w:val="en-US"/>
        </w:rPr>
        <w:t xml:space="preserve"> </w:t>
      </w:r>
      <w:hyperlink r:id="rId10" w:history="1">
        <w:r w:rsidRPr="006A4730">
          <w:rPr>
            <w:rStyle w:val="afd"/>
            <w:rFonts w:cs="Arial"/>
            <w:szCs w:val="22"/>
            <w:lang w:val="en-US"/>
          </w:rPr>
          <w:t>KuzmenkovSV@yanos.slavneft.ru</w:t>
        </w:r>
      </w:hyperlink>
    </w:p>
    <w:p w:rsidR="00A93D6C" w:rsidRDefault="00A93D6C" w:rsidP="00D142C1">
      <w:pPr>
        <w:spacing w:before="120"/>
        <w:ind w:firstLine="708"/>
        <w:jc w:val="both"/>
        <w:rPr>
          <w:rFonts w:cs="Arial"/>
          <w:szCs w:val="22"/>
        </w:rPr>
      </w:pPr>
      <w:r w:rsidRPr="002B1BD0">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D142C1" w:rsidRPr="00B41C28">
          <w:rPr>
            <w:rStyle w:val="afd"/>
            <w:rFonts w:cs="Arial"/>
            <w:szCs w:val="22"/>
          </w:rPr>
          <w:t>http://www.refinery.yaroslavl.su/index.php?module=tend&amp;nyear=2014&amp;nmon=1</w:t>
        </w:r>
      </w:hyperlink>
    </w:p>
    <w:p w:rsidR="00A93D6C" w:rsidRDefault="00A93D6C" w:rsidP="00D142C1">
      <w:pPr>
        <w:spacing w:before="120" w:after="120"/>
        <w:ind w:firstLine="567"/>
        <w:jc w:val="both"/>
        <w:rPr>
          <w:b/>
          <w:bCs/>
        </w:rPr>
      </w:pPr>
      <w:r w:rsidRPr="008D1046">
        <w:rPr>
          <w:b/>
          <w:bCs/>
        </w:rPr>
        <w:t>Внимание:</w:t>
      </w:r>
      <w:r w:rsidRPr="0051171E">
        <w:rPr>
          <w:b/>
          <w:bCs/>
        </w:rPr>
        <w:t xml:space="preserve"> настоящее предложение, ни при каких обстоятельствах не может</w:t>
      </w:r>
      <w:r>
        <w:rPr>
          <w:b/>
          <w:bCs/>
        </w:rPr>
        <w:t xml:space="preserve"> расцениваться как публичная оферта. Соответственно, ОАО «Славнефть-ЯНОС»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A93D6C" w:rsidRDefault="00A93D6C" w:rsidP="00A93D6C">
      <w:pPr>
        <w:spacing w:before="60" w:after="60"/>
        <w:ind w:firstLine="567"/>
        <w:jc w:val="both"/>
        <w:rPr>
          <w:rFonts w:cs="Arial"/>
          <w:szCs w:val="22"/>
        </w:rPr>
      </w:pPr>
      <w:r w:rsidRPr="002B1BD0">
        <w:rPr>
          <w:rFonts w:cs="Arial"/>
          <w:szCs w:val="22"/>
        </w:rPr>
        <w:t>Условия проекта договора являются окончательными и не подлежат каким-либо изменениям в процессе его заключения. В случае наличия разногласий с условиями проекта договора в составе оферты необходимо направить протокол разногласий, подписанный уполномоченным представителем поставщика.</w:t>
      </w:r>
    </w:p>
    <w:p w:rsidR="00F044F7" w:rsidRPr="00AF3240" w:rsidRDefault="00F044F7" w:rsidP="00F044F7">
      <w:pPr>
        <w:ind w:firstLine="708"/>
        <w:jc w:val="both"/>
        <w:rPr>
          <w:rFonts w:cs="Arial"/>
          <w:szCs w:val="22"/>
        </w:rPr>
      </w:pPr>
      <w:r w:rsidRPr="00AF3240">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F044F7" w:rsidRPr="00AF3240" w:rsidRDefault="00F044F7" w:rsidP="00D142C1">
      <w:pPr>
        <w:spacing w:before="120"/>
        <w:ind w:firstLine="708"/>
        <w:jc w:val="both"/>
        <w:rPr>
          <w:rFonts w:cs="Arial"/>
          <w:szCs w:val="22"/>
        </w:rPr>
      </w:pPr>
      <w:r w:rsidRPr="00AF3240">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F044F7" w:rsidRPr="00AF3240" w:rsidRDefault="00F044F7" w:rsidP="006E797B">
      <w:pPr>
        <w:pStyle w:val="aff9"/>
        <w:numPr>
          <w:ilvl w:val="0"/>
          <w:numId w:val="47"/>
        </w:numPr>
        <w:spacing w:before="60"/>
        <w:ind w:left="1134" w:hanging="425"/>
        <w:jc w:val="both"/>
        <w:rPr>
          <w:rFonts w:cs="Arial"/>
          <w:szCs w:val="22"/>
        </w:rPr>
      </w:pPr>
      <w:r w:rsidRPr="00AF3240">
        <w:rPr>
          <w:rFonts w:cs="Arial"/>
          <w:szCs w:val="22"/>
        </w:rPr>
        <w:t>не подана ни одна оферта (с учетом оферт, отозванных участниками закупки);</w:t>
      </w:r>
    </w:p>
    <w:p w:rsidR="00F044F7" w:rsidRPr="00AF3240" w:rsidRDefault="00F044F7" w:rsidP="006E797B">
      <w:pPr>
        <w:pStyle w:val="aff9"/>
        <w:numPr>
          <w:ilvl w:val="0"/>
          <w:numId w:val="47"/>
        </w:numPr>
        <w:spacing w:before="60"/>
        <w:ind w:left="1134" w:hanging="425"/>
        <w:jc w:val="both"/>
        <w:rPr>
          <w:rFonts w:cs="Arial"/>
          <w:szCs w:val="22"/>
        </w:rPr>
      </w:pPr>
      <w:r w:rsidRPr="00AF3240">
        <w:rPr>
          <w:rFonts w:cs="Arial"/>
          <w:szCs w:val="22"/>
        </w:rPr>
        <w:t>ни одна оферта не соответствует требованиям к предмету оферты, установленным в настоящем предложении делать оферты;</w:t>
      </w:r>
    </w:p>
    <w:p w:rsidR="00F044F7" w:rsidRDefault="00F044F7" w:rsidP="006E797B">
      <w:pPr>
        <w:pStyle w:val="aff9"/>
        <w:numPr>
          <w:ilvl w:val="0"/>
          <w:numId w:val="47"/>
        </w:numPr>
        <w:spacing w:before="60"/>
        <w:ind w:left="1134" w:hanging="425"/>
        <w:jc w:val="both"/>
        <w:rPr>
          <w:rFonts w:cs="Arial"/>
          <w:szCs w:val="22"/>
        </w:rPr>
      </w:pPr>
      <w:r w:rsidRPr="00AF3240">
        <w:rPr>
          <w:rFonts w:cs="Arial"/>
          <w:szCs w:val="22"/>
        </w:rPr>
        <w:t>все поданные оферты отклонены.</w:t>
      </w:r>
    </w:p>
    <w:p w:rsidR="00F044F7" w:rsidRPr="002B1BD0" w:rsidRDefault="00F044F7" w:rsidP="00D142C1">
      <w:pPr>
        <w:spacing w:before="120"/>
        <w:ind w:firstLine="709"/>
        <w:jc w:val="both"/>
        <w:rPr>
          <w:rFonts w:cs="Arial"/>
          <w:b/>
          <w:szCs w:val="22"/>
        </w:rPr>
      </w:pPr>
      <w:r w:rsidRPr="002B1BD0">
        <w:rPr>
          <w:rFonts w:cs="Arial"/>
          <w:b/>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044F7" w:rsidRDefault="00F044F7" w:rsidP="00D142C1">
      <w:pPr>
        <w:spacing w:before="120" w:after="120"/>
        <w:ind w:firstLine="709"/>
        <w:jc w:val="both"/>
        <w:rPr>
          <w:rFonts w:cs="Arial"/>
          <w:b/>
          <w:szCs w:val="22"/>
        </w:rPr>
      </w:pPr>
      <w:r w:rsidRPr="002B1BD0">
        <w:rPr>
          <w:rFonts w:cs="Arial"/>
          <w:b/>
          <w:szCs w:val="22"/>
        </w:rPr>
        <w:t>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w:t>
      </w:r>
      <w:r>
        <w:rPr>
          <w:rFonts w:cs="Arial"/>
          <w:b/>
          <w:szCs w:val="22"/>
        </w:rPr>
        <w:t xml:space="preserve"> в соответствии с правилами, размещенными на </w:t>
      </w:r>
      <w:hyperlink r:id="rId12" w:history="1">
        <w:r w:rsidR="00D142C1" w:rsidRPr="00B41C28">
          <w:rPr>
            <w:rStyle w:val="afd"/>
            <w:rFonts w:cs="Arial"/>
            <w:b/>
            <w:szCs w:val="22"/>
          </w:rPr>
          <w:t>http://www.refinery.yaroslavl.su/index.php?module=tend&amp;page=stop</w:t>
        </w:r>
      </w:hyperlink>
    </w:p>
    <w:p w:rsidR="00F044F7" w:rsidRDefault="00F044F7" w:rsidP="00F044F7">
      <w:pPr>
        <w:ind w:firstLine="708"/>
        <w:jc w:val="both"/>
        <w:rPr>
          <w:rFonts w:cs="Arial"/>
          <w:b/>
          <w:szCs w:val="22"/>
        </w:rPr>
      </w:pPr>
      <w:r w:rsidRPr="002B1BD0">
        <w:rPr>
          <w:rFonts w:cs="Arial"/>
          <w:b/>
          <w:szCs w:val="22"/>
        </w:rPr>
        <w:t>В случае участия в закупке</w:t>
      </w:r>
      <w:bookmarkStart w:id="0" w:name="_GoBack"/>
      <w:bookmarkEnd w:id="0"/>
      <w:r w:rsidRPr="002B1BD0">
        <w:rPr>
          <w:rFonts w:cs="Arial"/>
          <w:b/>
          <w:szCs w:val="22"/>
        </w:rPr>
        <w:t xml:space="preserve">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044F7" w:rsidRDefault="00F044F7" w:rsidP="00D142C1">
      <w:pPr>
        <w:spacing w:before="120"/>
        <w:ind w:firstLine="708"/>
        <w:jc w:val="both"/>
        <w:rPr>
          <w:rFonts w:cs="Arial"/>
          <w:szCs w:val="22"/>
        </w:rPr>
      </w:pPr>
      <w:r w:rsidRPr="00AF3240">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AF3240">
        <w:rPr>
          <w:szCs w:val="22"/>
        </w:rPr>
        <w:t xml:space="preserve">в составе технической части оферты </w:t>
      </w:r>
      <w:r w:rsidRPr="00AF3240">
        <w:rPr>
          <w:rFonts w:cs="Arial"/>
          <w:szCs w:val="22"/>
        </w:rPr>
        <w:t xml:space="preserve">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3" w:history="1">
        <w:r w:rsidR="00D142C1" w:rsidRPr="00B41C28">
          <w:rPr>
            <w:rStyle w:val="afd"/>
            <w:rFonts w:cs="Arial"/>
            <w:szCs w:val="22"/>
          </w:rPr>
          <w:t>http://www.refinery.yaroslavl.su/index.php?module=tend&amp;page=stop</w:t>
        </w:r>
      </w:hyperlink>
    </w:p>
    <w:p w:rsidR="00F044F7" w:rsidRDefault="00F044F7" w:rsidP="00D142C1">
      <w:pPr>
        <w:spacing w:before="120"/>
        <w:ind w:firstLine="708"/>
        <w:jc w:val="both"/>
        <w:rPr>
          <w:rFonts w:cs="Arial"/>
          <w:szCs w:val="22"/>
        </w:rPr>
      </w:pPr>
      <w:r w:rsidRPr="00AF3240">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347045" w:rsidRDefault="00347045" w:rsidP="00F044F7">
      <w:pPr>
        <w:ind w:firstLine="708"/>
        <w:jc w:val="both"/>
        <w:rPr>
          <w:rFonts w:cs="Arial"/>
          <w:szCs w:val="22"/>
        </w:rPr>
      </w:pPr>
      <w:r w:rsidRPr="00347045">
        <w:rPr>
          <w:rFonts w:cs="Arial"/>
          <w:b/>
          <w:szCs w:val="22"/>
        </w:rPr>
        <w:lastRenderedPageBreak/>
        <w:t>Внимание:</w:t>
      </w:r>
      <w:r w:rsidRPr="00347045">
        <w:rPr>
          <w:rFonts w:cs="Arial"/>
          <w:szCs w:val="22"/>
        </w:rPr>
        <w:t xml:space="preserve"> контрагент может быть признан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предъявленных ему последним не позднее даты публикации ПДО (с приложениями) на интернет-сайте ОАО «Славнефть-ЯНОС».</w:t>
      </w:r>
    </w:p>
    <w:p w:rsidR="00F044F7" w:rsidRPr="00AF3240" w:rsidRDefault="00F044F7" w:rsidP="00F00049">
      <w:pPr>
        <w:spacing w:before="120" w:after="120"/>
        <w:ind w:firstLine="708"/>
        <w:jc w:val="both"/>
        <w:rPr>
          <w:szCs w:val="22"/>
        </w:rPr>
      </w:pPr>
      <w:r w:rsidRPr="00AF3240">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044F7" w:rsidRPr="00AF3240" w:rsidRDefault="00F044F7" w:rsidP="00F044F7">
      <w:pPr>
        <w:ind w:firstLine="708"/>
        <w:jc w:val="both"/>
        <w:rPr>
          <w:szCs w:val="22"/>
        </w:rPr>
      </w:pPr>
      <w:r w:rsidRPr="00AF3240">
        <w:rPr>
          <w:szCs w:val="22"/>
        </w:rPr>
        <w:t>Жалоба в письменном виде направляется в Тендерный комитет Общества по адресу</w:t>
      </w:r>
      <w:r>
        <w:rPr>
          <w:szCs w:val="22"/>
        </w:rPr>
        <w:t>:</w:t>
      </w:r>
      <w:r>
        <w:rPr>
          <w:color w:val="000000"/>
        </w:rPr>
        <w:t>150023, г. Ярославль, Московский пр., д.130, в Тендерный комитет</w:t>
      </w:r>
      <w:r w:rsidRPr="00AF3240">
        <w:rPr>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044F7" w:rsidRDefault="00F044F7" w:rsidP="00F00049">
      <w:pPr>
        <w:spacing w:before="120" w:after="120"/>
        <w:ind w:firstLine="567"/>
        <w:jc w:val="both"/>
        <w:rPr>
          <w:b/>
          <w:bCs/>
        </w:rPr>
      </w:pPr>
      <w:r w:rsidRPr="00AF3240">
        <w:rPr>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A93D6C" w:rsidRDefault="00A93D6C" w:rsidP="00A93D6C">
      <w:pPr>
        <w:pStyle w:val="af3"/>
        <w:tabs>
          <w:tab w:val="left" w:pos="709"/>
        </w:tabs>
        <w:spacing w:after="0"/>
        <w:ind w:firstLine="709"/>
        <w:jc w:val="both"/>
        <w:rPr>
          <w:color w:val="000000"/>
        </w:rPr>
      </w:pPr>
      <w:r>
        <w:rPr>
          <w:color w:val="000000"/>
        </w:rPr>
        <w:t xml:space="preserve">Сообщаем, что в целях выявления и предупреждения фактов коррупции, мошенничества и иных злоупотреблений в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«Славнефть-ЯНОС», так и в отношении них. Телефон «Горячей линии»: +7 (4852) 49-93-33, электронная почта </w:t>
      </w:r>
      <w:hyperlink r:id="rId14" w:history="1">
        <w:r w:rsidR="00D142C1" w:rsidRPr="00B41C28">
          <w:rPr>
            <w:rStyle w:val="afd"/>
            <w:lang w:val="en-US"/>
          </w:rPr>
          <w:t>hotline</w:t>
        </w:r>
        <w:r w:rsidR="00D142C1" w:rsidRPr="00B41C28">
          <w:rPr>
            <w:rStyle w:val="afd"/>
          </w:rPr>
          <w:t>@</w:t>
        </w:r>
        <w:r w:rsidR="00D142C1" w:rsidRPr="00B41C28">
          <w:rPr>
            <w:rStyle w:val="afd"/>
            <w:lang w:val="en-US"/>
          </w:rPr>
          <w:t>yanos</w:t>
        </w:r>
        <w:r w:rsidR="00D142C1" w:rsidRPr="00B41C28">
          <w:rPr>
            <w:rStyle w:val="afd"/>
          </w:rPr>
          <w:t>.</w:t>
        </w:r>
        <w:r w:rsidR="00D142C1" w:rsidRPr="00B41C28">
          <w:rPr>
            <w:rStyle w:val="afd"/>
            <w:lang w:val="en-US"/>
          </w:rPr>
          <w:t>slavneft</w:t>
        </w:r>
        <w:r w:rsidR="00D142C1" w:rsidRPr="00B41C28">
          <w:rPr>
            <w:rStyle w:val="afd"/>
          </w:rPr>
          <w:t>.</w:t>
        </w:r>
        <w:r w:rsidR="00D142C1" w:rsidRPr="00B41C28">
          <w:rPr>
            <w:rStyle w:val="afd"/>
            <w:lang w:val="en-US"/>
          </w:rPr>
          <w:t>ru</w:t>
        </w:r>
      </w:hyperlink>
    </w:p>
    <w:p w:rsidR="00D142C1" w:rsidRDefault="00D142C1" w:rsidP="00A93D6C">
      <w:pPr>
        <w:pStyle w:val="af3"/>
        <w:tabs>
          <w:tab w:val="left" w:pos="709"/>
        </w:tabs>
        <w:spacing w:after="0"/>
        <w:ind w:firstLine="709"/>
        <w:jc w:val="both"/>
        <w:rPr>
          <w:color w:val="000000"/>
        </w:rPr>
      </w:pPr>
    </w:p>
    <w:p w:rsidR="00A93D6C" w:rsidRDefault="00A93D6C" w:rsidP="00A93D6C">
      <w:pPr>
        <w:jc w:val="right"/>
        <w:rPr>
          <w:b/>
          <w:bCs/>
        </w:rPr>
      </w:pPr>
    </w:p>
    <w:p w:rsidR="00A93D6C" w:rsidRDefault="00A93D6C" w:rsidP="00A93D6C">
      <w:pPr>
        <w:rPr>
          <w:rFonts w:cs="Arial"/>
          <w:b/>
          <w:szCs w:val="22"/>
        </w:rPr>
      </w:pPr>
    </w:p>
    <w:p w:rsidR="00A93D6C" w:rsidRDefault="00A93D6C" w:rsidP="00A93D6C">
      <w:pPr>
        <w:rPr>
          <w:rFonts w:cs="Arial"/>
          <w:b/>
          <w:szCs w:val="22"/>
        </w:rPr>
      </w:pPr>
      <w:r>
        <w:rPr>
          <w:rFonts w:cs="Arial"/>
          <w:b/>
          <w:szCs w:val="22"/>
        </w:rPr>
        <w:t>Директор по снабжению</w:t>
      </w:r>
      <w:r>
        <w:rPr>
          <w:rFonts w:cs="Arial"/>
          <w:b/>
          <w:szCs w:val="22"/>
        </w:rPr>
        <w:tab/>
        <w:t xml:space="preserve">                                   ____________________ В.Ф. Желязков</w:t>
      </w:r>
    </w:p>
    <w:p w:rsidR="00A93D6C" w:rsidRDefault="00A93D6C" w:rsidP="00A93D6C">
      <w:pPr>
        <w:ind w:left="4956" w:firstLine="708"/>
        <w:jc w:val="both"/>
        <w:rPr>
          <w:rFonts w:cs="Arial"/>
          <w:b/>
          <w:sz w:val="18"/>
          <w:szCs w:val="22"/>
        </w:rPr>
      </w:pPr>
    </w:p>
    <w:p w:rsidR="00D142C1" w:rsidRPr="00D142C1" w:rsidRDefault="00A93D6C" w:rsidP="006E797B">
      <w:pPr>
        <w:ind w:left="4956" w:firstLine="708"/>
        <w:jc w:val="both"/>
        <w:rPr>
          <w:b/>
        </w:rPr>
      </w:pPr>
      <w:r>
        <w:rPr>
          <w:rFonts w:cs="Arial"/>
          <w:b/>
          <w:sz w:val="18"/>
          <w:szCs w:val="22"/>
        </w:rPr>
        <w:tab/>
      </w:r>
    </w:p>
    <w:p w:rsidR="00D142C1" w:rsidRPr="00D142C1" w:rsidRDefault="00D142C1" w:rsidP="00D142C1">
      <w:pPr>
        <w:jc w:val="both"/>
        <w:rPr>
          <w:b/>
          <w:sz w:val="18"/>
          <w:szCs w:val="22"/>
        </w:rPr>
      </w:pPr>
    </w:p>
    <w:sectPr w:rsidR="00D142C1" w:rsidRPr="00D142C1" w:rsidSect="006E797B">
      <w:footerReference w:type="default" r:id="rId15"/>
      <w:pgSz w:w="11907" w:h="16840" w:code="9"/>
      <w:pgMar w:top="567" w:right="851" w:bottom="567" w:left="1134" w:header="68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7843" w:rsidRDefault="00DC7843">
      <w:r>
        <w:separator/>
      </w:r>
    </w:p>
  </w:endnote>
  <w:endnote w:type="continuationSeparator" w:id="0">
    <w:p w:rsidR="00DC7843" w:rsidRDefault="00DC7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B80" w:rsidRDefault="00237B80">
    <w:pPr>
      <w:pStyle w:val="aa"/>
      <w:jc w:val="right"/>
    </w:pPr>
    <w:r>
      <w:fldChar w:fldCharType="begin"/>
    </w:r>
    <w:r>
      <w:instrText xml:space="preserve"> PAGE   \* MERGEFORMAT </w:instrText>
    </w:r>
    <w:r>
      <w:fldChar w:fldCharType="separate"/>
    </w:r>
    <w:r w:rsidR="006E797B">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7843" w:rsidRDefault="00DC7843">
      <w:r>
        <w:separator/>
      </w:r>
    </w:p>
  </w:footnote>
  <w:footnote w:type="continuationSeparator" w:id="0">
    <w:p w:rsidR="00DC7843" w:rsidRDefault="00DC78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nsid w:val="02CA3BDA"/>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04E865CE"/>
    <w:multiLevelType w:val="hybridMultilevel"/>
    <w:tmpl w:val="24E82124"/>
    <w:lvl w:ilvl="0" w:tplc="B2B66A8E">
      <w:start w:val="2"/>
      <w:numFmt w:val="bullet"/>
      <w:lvlText w:val="-"/>
      <w:lvlJc w:val="left"/>
      <w:pPr>
        <w:ind w:left="420" w:hanging="360"/>
      </w:pPr>
      <w:rPr>
        <w:rFonts w:ascii="Times New Roman" w:eastAsia="Times New Roman"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0">
    <w:nsid w:val="07741D84"/>
    <w:multiLevelType w:val="hybridMultilevel"/>
    <w:tmpl w:val="F5267CEE"/>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1">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0D941867"/>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6057021"/>
    <w:multiLevelType w:val="hybridMultilevel"/>
    <w:tmpl w:val="3C1454E4"/>
    <w:lvl w:ilvl="0" w:tplc="CFDE1328">
      <w:start w:val="1"/>
      <w:numFmt w:val="decimal"/>
      <w:lvlText w:val="%1)"/>
      <w:lvlJc w:val="left"/>
      <w:pPr>
        <w:ind w:left="1158" w:hanging="45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16AE4BB8"/>
    <w:multiLevelType w:val="singleLevel"/>
    <w:tmpl w:val="0000000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15">
    <w:nsid w:val="16E759BA"/>
    <w:multiLevelType w:val="hybridMultilevel"/>
    <w:tmpl w:val="F33CEFF0"/>
    <w:lvl w:ilvl="0" w:tplc="C26634C6">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6">
    <w:nsid w:val="1E320F8D"/>
    <w:multiLevelType w:val="hybridMultilevel"/>
    <w:tmpl w:val="78082B5E"/>
    <w:lvl w:ilvl="0" w:tplc="00000002">
      <w:start w:val="1"/>
      <w:numFmt w:val="decimal"/>
      <w:lvlText w:val="%1."/>
      <w:lvlJc w:val="left"/>
      <w:pPr>
        <w:tabs>
          <w:tab w:val="num" w:pos="3194"/>
        </w:tabs>
        <w:ind w:left="2834" w:firstLine="0"/>
      </w:pPr>
      <w:rPr>
        <w:rFonts w:ascii="Times New Roman" w:hAnsi="Times New Roman" w:cs="Times New Roman"/>
        <w:b w:val="0"/>
        <w:i w:val="0"/>
      </w:rPr>
    </w:lvl>
    <w:lvl w:ilvl="1" w:tplc="04190019" w:tentative="1">
      <w:start w:val="1"/>
      <w:numFmt w:val="lowerLetter"/>
      <w:lvlText w:val="%2."/>
      <w:lvlJc w:val="left"/>
      <w:pPr>
        <w:ind w:left="2856" w:hanging="360"/>
      </w:pPr>
    </w:lvl>
    <w:lvl w:ilvl="2" w:tplc="0419001B">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17">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1FA65248"/>
    <w:multiLevelType w:val="multilevel"/>
    <w:tmpl w:val="7CE27594"/>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9">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265A793E"/>
    <w:multiLevelType w:val="multilevel"/>
    <w:tmpl w:val="03D8B71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582"/>
        </w:tabs>
        <w:ind w:left="3582" w:hanging="144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656"/>
        </w:tabs>
        <w:ind w:left="4656" w:hanging="1800"/>
      </w:pPr>
      <w:rPr>
        <w:rFonts w:hint="default"/>
      </w:rPr>
    </w:lvl>
  </w:abstractNum>
  <w:abstractNum w:abstractNumId="21">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22">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nsid w:val="38346FD0"/>
    <w:multiLevelType w:val="hybridMultilevel"/>
    <w:tmpl w:val="95A2E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25">
    <w:nsid w:val="3C7F02E0"/>
    <w:multiLevelType w:val="hybridMultilevel"/>
    <w:tmpl w:val="0DDC0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10F30B2"/>
    <w:multiLevelType w:val="multilevel"/>
    <w:tmpl w:val="C7E2E380"/>
    <w:lvl w:ilvl="0">
      <w:start w:val="11"/>
      <w:numFmt w:val="decimal"/>
      <w:lvlText w:val="%1"/>
      <w:lvlJc w:val="left"/>
      <w:pPr>
        <w:ind w:left="675" w:hanging="675"/>
      </w:pPr>
      <w:rPr>
        <w:rFonts w:hint="default"/>
      </w:rPr>
    </w:lvl>
    <w:lvl w:ilvl="1">
      <w:start w:val="2016"/>
      <w:numFmt w:val="decimal"/>
      <w:lvlText w:val="%1.%2"/>
      <w:lvlJc w:val="left"/>
      <w:pPr>
        <w:ind w:left="675" w:hanging="6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44621809"/>
    <w:multiLevelType w:val="hybridMultilevel"/>
    <w:tmpl w:val="9BC0815C"/>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8">
    <w:nsid w:val="4614289A"/>
    <w:multiLevelType w:val="hybridMultilevel"/>
    <w:tmpl w:val="F51605B6"/>
    <w:lvl w:ilvl="0" w:tplc="8CD2CEC4">
      <w:start w:val="1"/>
      <w:numFmt w:val="decimal"/>
      <w:lvlText w:val="%1."/>
      <w:lvlJc w:val="left"/>
      <w:pPr>
        <w:tabs>
          <w:tab w:val="num" w:pos="360"/>
        </w:tabs>
        <w:ind w:left="360" w:hanging="360"/>
      </w:pPr>
      <w:rPr>
        <w:sz w:val="20"/>
        <w:szCs w:val="20"/>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9">
    <w:nsid w:val="48245CC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482E441F"/>
    <w:multiLevelType w:val="hybridMultilevel"/>
    <w:tmpl w:val="390619AE"/>
    <w:lvl w:ilvl="0" w:tplc="FFFFFFFF">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32">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6">
    <w:nsid w:val="4DF85B9C"/>
    <w:multiLevelType w:val="multilevel"/>
    <w:tmpl w:val="A5BC9E24"/>
    <w:lvl w:ilvl="0">
      <w:start w:val="1"/>
      <w:numFmt w:val="decimal"/>
      <w:lvlText w:val="%1."/>
      <w:lvlJc w:val="left"/>
      <w:pPr>
        <w:tabs>
          <w:tab w:val="num" w:pos="750"/>
        </w:tabs>
        <w:ind w:left="750" w:hanging="360"/>
      </w:pPr>
      <w:rPr>
        <w:rFonts w:hint="default"/>
      </w:rPr>
    </w:lvl>
    <w:lvl w:ilvl="1">
      <w:start w:val="1"/>
      <w:numFmt w:val="decimal"/>
      <w:isLgl/>
      <w:lvlText w:val="%1.%2"/>
      <w:lvlJc w:val="left"/>
      <w:pPr>
        <w:ind w:left="795" w:hanging="405"/>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110" w:hanging="72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470" w:hanging="108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1830" w:hanging="1440"/>
      </w:pPr>
      <w:rPr>
        <w:rFonts w:hint="default"/>
      </w:rPr>
    </w:lvl>
    <w:lvl w:ilvl="8">
      <w:start w:val="1"/>
      <w:numFmt w:val="decimal"/>
      <w:isLgl/>
      <w:lvlText w:val="%1.%2.%3.%4.%5.%6.%7.%8.%9"/>
      <w:lvlJc w:val="left"/>
      <w:pPr>
        <w:ind w:left="1830" w:hanging="1440"/>
      </w:pPr>
      <w:rPr>
        <w:rFonts w:hint="default"/>
      </w:rPr>
    </w:lvl>
  </w:abstractNum>
  <w:abstractNum w:abstractNumId="37">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9">
    <w:nsid w:val="51D35E17"/>
    <w:multiLevelType w:val="multilevel"/>
    <w:tmpl w:val="C7C2ED4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0">
    <w:nsid w:val="55806611"/>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5C014E27"/>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nsid w:val="626D39BA"/>
    <w:multiLevelType w:val="hybridMultilevel"/>
    <w:tmpl w:val="D4C07850"/>
    <w:lvl w:ilvl="0" w:tplc="807CBDA4">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5">
    <w:nsid w:val="64EC7025"/>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48">
    <w:nsid w:val="76E750D6"/>
    <w:multiLevelType w:val="hybridMultilevel"/>
    <w:tmpl w:val="793A3C3A"/>
    <w:lvl w:ilvl="0" w:tplc="04190001">
      <w:start w:val="1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1">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24"/>
  </w:num>
  <w:num w:numId="3">
    <w:abstractNumId w:val="22"/>
  </w:num>
  <w:num w:numId="4">
    <w:abstractNumId w:val="33"/>
  </w:num>
  <w:num w:numId="5">
    <w:abstractNumId w:val="1"/>
  </w:num>
  <w:num w:numId="6">
    <w:abstractNumId w:val="49"/>
  </w:num>
  <w:num w:numId="7">
    <w:abstractNumId w:val="11"/>
  </w:num>
  <w:num w:numId="8">
    <w:abstractNumId w:val="2"/>
  </w:num>
  <w:num w:numId="9">
    <w:abstractNumId w:val="19"/>
  </w:num>
  <w:num w:numId="10">
    <w:abstractNumId w:val="17"/>
  </w:num>
  <w:num w:numId="11">
    <w:abstractNumId w:val="34"/>
  </w:num>
  <w:num w:numId="12">
    <w:abstractNumId w:val="35"/>
  </w:num>
  <w:num w:numId="13">
    <w:abstractNumId w:val="7"/>
  </w:num>
  <w:num w:numId="14">
    <w:abstractNumId w:val="47"/>
  </w:num>
  <w:num w:numId="15">
    <w:abstractNumId w:val="32"/>
  </w:num>
  <w:num w:numId="16">
    <w:abstractNumId w:val="52"/>
  </w:num>
  <w:num w:numId="17">
    <w:abstractNumId w:val="38"/>
  </w:num>
  <w:num w:numId="18">
    <w:abstractNumId w:val="37"/>
  </w:num>
  <w:num w:numId="19">
    <w:abstractNumId w:val="31"/>
  </w:num>
  <w:num w:numId="20">
    <w:abstractNumId w:val="30"/>
  </w:num>
  <w:num w:numId="21">
    <w:abstractNumId w:val="23"/>
  </w:num>
  <w:num w:numId="22">
    <w:abstractNumId w:val="42"/>
  </w:num>
  <w:num w:numId="23">
    <w:abstractNumId w:val="29"/>
  </w:num>
  <w:num w:numId="24">
    <w:abstractNumId w:val="3"/>
  </w:num>
  <w:num w:numId="25">
    <w:abstractNumId w:val="43"/>
  </w:num>
  <w:num w:numId="26">
    <w:abstractNumId w:val="51"/>
  </w:num>
  <w:num w:numId="27">
    <w:abstractNumId w:val="25"/>
  </w:num>
  <w:num w:numId="28">
    <w:abstractNumId w:val="50"/>
  </w:num>
  <w:num w:numId="29">
    <w:abstractNumId w:val="27"/>
  </w:num>
  <w:num w:numId="30">
    <w:abstractNumId w:val="45"/>
  </w:num>
  <w:num w:numId="31">
    <w:abstractNumId w:val="36"/>
  </w:num>
  <w:num w:numId="32">
    <w:abstractNumId w:val="10"/>
  </w:num>
  <w:num w:numId="33">
    <w:abstractNumId w:val="28"/>
  </w:num>
  <w:num w:numId="34">
    <w:abstractNumId w:val="18"/>
  </w:num>
  <w:num w:numId="35">
    <w:abstractNumId w:val="15"/>
  </w:num>
  <w:num w:numId="36">
    <w:abstractNumId w:val="20"/>
  </w:num>
  <w:num w:numId="37">
    <w:abstractNumId w:val="44"/>
  </w:num>
  <w:num w:numId="38">
    <w:abstractNumId w:val="14"/>
  </w:num>
  <w:num w:numId="39">
    <w:abstractNumId w:val="39"/>
  </w:num>
  <w:num w:numId="40">
    <w:abstractNumId w:val="12"/>
  </w:num>
  <w:num w:numId="41">
    <w:abstractNumId w:val="40"/>
  </w:num>
  <w:num w:numId="42">
    <w:abstractNumId w:val="41"/>
  </w:num>
  <w:num w:numId="43">
    <w:abstractNumId w:val="8"/>
  </w:num>
  <w:num w:numId="44">
    <w:abstractNumId w:val="48"/>
  </w:num>
  <w:num w:numId="45">
    <w:abstractNumId w:val="26"/>
  </w:num>
  <w:num w:numId="46">
    <w:abstractNumId w:val="16"/>
  </w:num>
  <w:num w:numId="47">
    <w:abstractNumId w:val="46"/>
  </w:num>
  <w:num w:numId="48">
    <w:abstractNumId w:val="13"/>
  </w:num>
  <w:num w:numId="49">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1433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31467E"/>
    <w:rsid w:val="000007C8"/>
    <w:rsid w:val="00000C12"/>
    <w:rsid w:val="00000F78"/>
    <w:rsid w:val="00001962"/>
    <w:rsid w:val="00002587"/>
    <w:rsid w:val="00004D98"/>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A65"/>
    <w:rsid w:val="00062E87"/>
    <w:rsid w:val="000634DD"/>
    <w:rsid w:val="000644CC"/>
    <w:rsid w:val="0006460A"/>
    <w:rsid w:val="00064F4B"/>
    <w:rsid w:val="0006724D"/>
    <w:rsid w:val="00070F76"/>
    <w:rsid w:val="00071DE5"/>
    <w:rsid w:val="00072FB4"/>
    <w:rsid w:val="00074A4C"/>
    <w:rsid w:val="00075614"/>
    <w:rsid w:val="00076348"/>
    <w:rsid w:val="0008090B"/>
    <w:rsid w:val="00081869"/>
    <w:rsid w:val="00083046"/>
    <w:rsid w:val="000842DF"/>
    <w:rsid w:val="0008619D"/>
    <w:rsid w:val="000867B2"/>
    <w:rsid w:val="0008719C"/>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34C2"/>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5A1D"/>
    <w:rsid w:val="000B66F2"/>
    <w:rsid w:val="000C0E9B"/>
    <w:rsid w:val="000C1BC9"/>
    <w:rsid w:val="000C48F7"/>
    <w:rsid w:val="000C5B62"/>
    <w:rsid w:val="000C6A13"/>
    <w:rsid w:val="000C785B"/>
    <w:rsid w:val="000C785E"/>
    <w:rsid w:val="000C7D02"/>
    <w:rsid w:val="000C7E39"/>
    <w:rsid w:val="000D02A2"/>
    <w:rsid w:val="000D10FC"/>
    <w:rsid w:val="000D1442"/>
    <w:rsid w:val="000D261C"/>
    <w:rsid w:val="000D31B5"/>
    <w:rsid w:val="000D3A13"/>
    <w:rsid w:val="000D457A"/>
    <w:rsid w:val="000D5FC3"/>
    <w:rsid w:val="000D6A84"/>
    <w:rsid w:val="000D6B19"/>
    <w:rsid w:val="000D7174"/>
    <w:rsid w:val="000E118C"/>
    <w:rsid w:val="000E2F01"/>
    <w:rsid w:val="000E3711"/>
    <w:rsid w:val="000E69B4"/>
    <w:rsid w:val="000F06F2"/>
    <w:rsid w:val="000F1960"/>
    <w:rsid w:val="000F1F03"/>
    <w:rsid w:val="000F26A0"/>
    <w:rsid w:val="000F3B3E"/>
    <w:rsid w:val="000F4052"/>
    <w:rsid w:val="000F41FC"/>
    <w:rsid w:val="000F4877"/>
    <w:rsid w:val="000F49C6"/>
    <w:rsid w:val="000F53A2"/>
    <w:rsid w:val="000F79B0"/>
    <w:rsid w:val="00101368"/>
    <w:rsid w:val="0010171C"/>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737A"/>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82E"/>
    <w:rsid w:val="00135933"/>
    <w:rsid w:val="0013711A"/>
    <w:rsid w:val="00141EDE"/>
    <w:rsid w:val="00142A08"/>
    <w:rsid w:val="00146797"/>
    <w:rsid w:val="00150921"/>
    <w:rsid w:val="00151CD1"/>
    <w:rsid w:val="00152C4A"/>
    <w:rsid w:val="001531F5"/>
    <w:rsid w:val="00153ACC"/>
    <w:rsid w:val="001540DD"/>
    <w:rsid w:val="0015672B"/>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8F2"/>
    <w:rsid w:val="00183F8B"/>
    <w:rsid w:val="00184260"/>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1AB9"/>
    <w:rsid w:val="001A204E"/>
    <w:rsid w:val="001A213C"/>
    <w:rsid w:val="001A250D"/>
    <w:rsid w:val="001A3127"/>
    <w:rsid w:val="001A3287"/>
    <w:rsid w:val="001A3479"/>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C12"/>
    <w:rsid w:val="001C0918"/>
    <w:rsid w:val="001C3AD0"/>
    <w:rsid w:val="001C4286"/>
    <w:rsid w:val="001C4E38"/>
    <w:rsid w:val="001C4F73"/>
    <w:rsid w:val="001C7792"/>
    <w:rsid w:val="001C77C6"/>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17E5"/>
    <w:rsid w:val="00222E46"/>
    <w:rsid w:val="00223761"/>
    <w:rsid w:val="00223FBA"/>
    <w:rsid w:val="00224504"/>
    <w:rsid w:val="00226634"/>
    <w:rsid w:val="0022670A"/>
    <w:rsid w:val="00227352"/>
    <w:rsid w:val="00227E85"/>
    <w:rsid w:val="00230E79"/>
    <w:rsid w:val="00231340"/>
    <w:rsid w:val="00231651"/>
    <w:rsid w:val="00232AD2"/>
    <w:rsid w:val="002332D3"/>
    <w:rsid w:val="00233562"/>
    <w:rsid w:val="0023373D"/>
    <w:rsid w:val="00233B67"/>
    <w:rsid w:val="00233EBC"/>
    <w:rsid w:val="0023425A"/>
    <w:rsid w:val="00234D4F"/>
    <w:rsid w:val="00235D36"/>
    <w:rsid w:val="00235EB8"/>
    <w:rsid w:val="00236688"/>
    <w:rsid w:val="00236DB0"/>
    <w:rsid w:val="00236EF9"/>
    <w:rsid w:val="00237B80"/>
    <w:rsid w:val="00237C49"/>
    <w:rsid w:val="00240B42"/>
    <w:rsid w:val="00240C70"/>
    <w:rsid w:val="002414E0"/>
    <w:rsid w:val="00241639"/>
    <w:rsid w:val="0024302F"/>
    <w:rsid w:val="00243CAC"/>
    <w:rsid w:val="002445CC"/>
    <w:rsid w:val="00244B6B"/>
    <w:rsid w:val="00245FFB"/>
    <w:rsid w:val="002463F2"/>
    <w:rsid w:val="00246CDF"/>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706EC"/>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5FDE"/>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8C8"/>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47045"/>
    <w:rsid w:val="00350209"/>
    <w:rsid w:val="00350DD5"/>
    <w:rsid w:val="00351B9A"/>
    <w:rsid w:val="00351C5E"/>
    <w:rsid w:val="003531D8"/>
    <w:rsid w:val="00354806"/>
    <w:rsid w:val="00354CBA"/>
    <w:rsid w:val="00355A4B"/>
    <w:rsid w:val="00355EC2"/>
    <w:rsid w:val="00360105"/>
    <w:rsid w:val="0036033E"/>
    <w:rsid w:val="003604C1"/>
    <w:rsid w:val="00360852"/>
    <w:rsid w:val="003621FB"/>
    <w:rsid w:val="003640F6"/>
    <w:rsid w:val="00364519"/>
    <w:rsid w:val="0036458E"/>
    <w:rsid w:val="00364802"/>
    <w:rsid w:val="00364816"/>
    <w:rsid w:val="00365315"/>
    <w:rsid w:val="0036597A"/>
    <w:rsid w:val="00367B74"/>
    <w:rsid w:val="003708DF"/>
    <w:rsid w:val="003720BF"/>
    <w:rsid w:val="00373142"/>
    <w:rsid w:val="00373B1D"/>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09AE"/>
    <w:rsid w:val="003A12E8"/>
    <w:rsid w:val="003A1D1D"/>
    <w:rsid w:val="003A20C8"/>
    <w:rsid w:val="003A239B"/>
    <w:rsid w:val="003A2845"/>
    <w:rsid w:val="003A2DB0"/>
    <w:rsid w:val="003A3FFA"/>
    <w:rsid w:val="003A4708"/>
    <w:rsid w:val="003A4F73"/>
    <w:rsid w:val="003A52DE"/>
    <w:rsid w:val="003A563C"/>
    <w:rsid w:val="003A6804"/>
    <w:rsid w:val="003B09C7"/>
    <w:rsid w:val="003B0A47"/>
    <w:rsid w:val="003B0A60"/>
    <w:rsid w:val="003B0CEE"/>
    <w:rsid w:val="003B0FDB"/>
    <w:rsid w:val="003B12C5"/>
    <w:rsid w:val="003B382F"/>
    <w:rsid w:val="003B42A7"/>
    <w:rsid w:val="003B492F"/>
    <w:rsid w:val="003B5252"/>
    <w:rsid w:val="003B52F5"/>
    <w:rsid w:val="003B60B7"/>
    <w:rsid w:val="003B7006"/>
    <w:rsid w:val="003B7AB0"/>
    <w:rsid w:val="003C18D1"/>
    <w:rsid w:val="003C1E83"/>
    <w:rsid w:val="003C1FF1"/>
    <w:rsid w:val="003C2050"/>
    <w:rsid w:val="003C2D4C"/>
    <w:rsid w:val="003C381D"/>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7A2"/>
    <w:rsid w:val="003D4978"/>
    <w:rsid w:val="003D5E0B"/>
    <w:rsid w:val="003D6570"/>
    <w:rsid w:val="003D703A"/>
    <w:rsid w:val="003D70A1"/>
    <w:rsid w:val="003D75EC"/>
    <w:rsid w:val="003D7957"/>
    <w:rsid w:val="003E07BF"/>
    <w:rsid w:val="003E0AE2"/>
    <w:rsid w:val="003E1A51"/>
    <w:rsid w:val="003E1F29"/>
    <w:rsid w:val="003E2386"/>
    <w:rsid w:val="003E529D"/>
    <w:rsid w:val="003E64E7"/>
    <w:rsid w:val="003E7922"/>
    <w:rsid w:val="003E7A56"/>
    <w:rsid w:val="003F063D"/>
    <w:rsid w:val="003F09CB"/>
    <w:rsid w:val="003F1318"/>
    <w:rsid w:val="003F1849"/>
    <w:rsid w:val="003F1C7D"/>
    <w:rsid w:val="003F31C5"/>
    <w:rsid w:val="003F4BA7"/>
    <w:rsid w:val="003F529D"/>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EE1"/>
    <w:rsid w:val="00410F74"/>
    <w:rsid w:val="0041284A"/>
    <w:rsid w:val="00412B38"/>
    <w:rsid w:val="00412C47"/>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63C"/>
    <w:rsid w:val="00436D5C"/>
    <w:rsid w:val="00437035"/>
    <w:rsid w:val="00437573"/>
    <w:rsid w:val="00440E11"/>
    <w:rsid w:val="00444B0A"/>
    <w:rsid w:val="00444C0D"/>
    <w:rsid w:val="00445471"/>
    <w:rsid w:val="004463C1"/>
    <w:rsid w:val="00446B53"/>
    <w:rsid w:val="0044768E"/>
    <w:rsid w:val="004477AB"/>
    <w:rsid w:val="00451AEB"/>
    <w:rsid w:val="0045258A"/>
    <w:rsid w:val="00453529"/>
    <w:rsid w:val="0045670C"/>
    <w:rsid w:val="00457D89"/>
    <w:rsid w:val="00457F1E"/>
    <w:rsid w:val="00460BE4"/>
    <w:rsid w:val="00460D69"/>
    <w:rsid w:val="00462042"/>
    <w:rsid w:val="00464BBC"/>
    <w:rsid w:val="00464DCF"/>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CA3"/>
    <w:rsid w:val="004B7E28"/>
    <w:rsid w:val="004C0570"/>
    <w:rsid w:val="004C48FE"/>
    <w:rsid w:val="004C5A83"/>
    <w:rsid w:val="004C5AD1"/>
    <w:rsid w:val="004C6CA6"/>
    <w:rsid w:val="004C6CEF"/>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3AA"/>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66B9"/>
    <w:rsid w:val="004E74F9"/>
    <w:rsid w:val="004F0A8F"/>
    <w:rsid w:val="004F0F4E"/>
    <w:rsid w:val="004F13CA"/>
    <w:rsid w:val="004F1D7A"/>
    <w:rsid w:val="004F4033"/>
    <w:rsid w:val="004F4830"/>
    <w:rsid w:val="004F4FF7"/>
    <w:rsid w:val="004F50F4"/>
    <w:rsid w:val="004F5CC2"/>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37FBF"/>
    <w:rsid w:val="00540624"/>
    <w:rsid w:val="0054169B"/>
    <w:rsid w:val="00542006"/>
    <w:rsid w:val="00544AB4"/>
    <w:rsid w:val="005451D8"/>
    <w:rsid w:val="005465FA"/>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60B"/>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674"/>
    <w:rsid w:val="005F0D35"/>
    <w:rsid w:val="005F1766"/>
    <w:rsid w:val="005F1C9D"/>
    <w:rsid w:val="005F2480"/>
    <w:rsid w:val="005F25A9"/>
    <w:rsid w:val="005F30D6"/>
    <w:rsid w:val="005F372B"/>
    <w:rsid w:val="005F39EC"/>
    <w:rsid w:val="005F3F6D"/>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66C"/>
    <w:rsid w:val="00673998"/>
    <w:rsid w:val="006743F1"/>
    <w:rsid w:val="006744D0"/>
    <w:rsid w:val="00674602"/>
    <w:rsid w:val="00674E75"/>
    <w:rsid w:val="006752BF"/>
    <w:rsid w:val="00675A4D"/>
    <w:rsid w:val="00675BEA"/>
    <w:rsid w:val="006768D4"/>
    <w:rsid w:val="00677D96"/>
    <w:rsid w:val="00681044"/>
    <w:rsid w:val="00681F25"/>
    <w:rsid w:val="00683542"/>
    <w:rsid w:val="00683544"/>
    <w:rsid w:val="00684576"/>
    <w:rsid w:val="00684BAD"/>
    <w:rsid w:val="00685DA4"/>
    <w:rsid w:val="00685DB8"/>
    <w:rsid w:val="00686B86"/>
    <w:rsid w:val="006875AB"/>
    <w:rsid w:val="006878AB"/>
    <w:rsid w:val="00691F67"/>
    <w:rsid w:val="006921C8"/>
    <w:rsid w:val="00694250"/>
    <w:rsid w:val="00694CB3"/>
    <w:rsid w:val="00694F1E"/>
    <w:rsid w:val="006952C9"/>
    <w:rsid w:val="006953C7"/>
    <w:rsid w:val="0069637C"/>
    <w:rsid w:val="00696CD1"/>
    <w:rsid w:val="006A00AE"/>
    <w:rsid w:val="006A0C61"/>
    <w:rsid w:val="006A1014"/>
    <w:rsid w:val="006A2229"/>
    <w:rsid w:val="006A26A5"/>
    <w:rsid w:val="006A3ACC"/>
    <w:rsid w:val="006A44F9"/>
    <w:rsid w:val="006A69B4"/>
    <w:rsid w:val="006A7481"/>
    <w:rsid w:val="006A7E3E"/>
    <w:rsid w:val="006B0058"/>
    <w:rsid w:val="006B0073"/>
    <w:rsid w:val="006B1D58"/>
    <w:rsid w:val="006B2518"/>
    <w:rsid w:val="006B29C2"/>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37A7"/>
    <w:rsid w:val="006E4AC7"/>
    <w:rsid w:val="006E636B"/>
    <w:rsid w:val="006E6670"/>
    <w:rsid w:val="006E6DB8"/>
    <w:rsid w:val="006E797B"/>
    <w:rsid w:val="006F0547"/>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8C2"/>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3F55"/>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E6F"/>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1AD8"/>
    <w:rsid w:val="007C3047"/>
    <w:rsid w:val="007C3229"/>
    <w:rsid w:val="007C4018"/>
    <w:rsid w:val="007C7257"/>
    <w:rsid w:val="007C72D8"/>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79C"/>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2714"/>
    <w:rsid w:val="00823083"/>
    <w:rsid w:val="00823153"/>
    <w:rsid w:val="008234DD"/>
    <w:rsid w:val="00823762"/>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609"/>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14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6BF"/>
    <w:rsid w:val="00866FA4"/>
    <w:rsid w:val="0086774F"/>
    <w:rsid w:val="00867DB5"/>
    <w:rsid w:val="00867E0A"/>
    <w:rsid w:val="00870416"/>
    <w:rsid w:val="0087064D"/>
    <w:rsid w:val="00870EF4"/>
    <w:rsid w:val="00871024"/>
    <w:rsid w:val="008719D3"/>
    <w:rsid w:val="008719EE"/>
    <w:rsid w:val="00873262"/>
    <w:rsid w:val="00876EF0"/>
    <w:rsid w:val="00876F19"/>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45F"/>
    <w:rsid w:val="008A5506"/>
    <w:rsid w:val="008A6951"/>
    <w:rsid w:val="008A6E9E"/>
    <w:rsid w:val="008A7B4A"/>
    <w:rsid w:val="008A7EC3"/>
    <w:rsid w:val="008B0826"/>
    <w:rsid w:val="008B08D1"/>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345B"/>
    <w:rsid w:val="008E51ED"/>
    <w:rsid w:val="008E55B0"/>
    <w:rsid w:val="008E57CB"/>
    <w:rsid w:val="008E751E"/>
    <w:rsid w:val="008F01DE"/>
    <w:rsid w:val="008F0730"/>
    <w:rsid w:val="008F0ABB"/>
    <w:rsid w:val="008F37AA"/>
    <w:rsid w:val="008F3C94"/>
    <w:rsid w:val="008F41CB"/>
    <w:rsid w:val="008F44E8"/>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47F"/>
    <w:rsid w:val="00935DAB"/>
    <w:rsid w:val="009373E9"/>
    <w:rsid w:val="0093749B"/>
    <w:rsid w:val="00941292"/>
    <w:rsid w:val="0094196B"/>
    <w:rsid w:val="00941C76"/>
    <w:rsid w:val="00941E98"/>
    <w:rsid w:val="0094205C"/>
    <w:rsid w:val="00943244"/>
    <w:rsid w:val="00943278"/>
    <w:rsid w:val="00944DAA"/>
    <w:rsid w:val="00945269"/>
    <w:rsid w:val="00946098"/>
    <w:rsid w:val="00946283"/>
    <w:rsid w:val="00946337"/>
    <w:rsid w:val="0094643A"/>
    <w:rsid w:val="00950ED8"/>
    <w:rsid w:val="00953150"/>
    <w:rsid w:val="00955254"/>
    <w:rsid w:val="00955433"/>
    <w:rsid w:val="00955887"/>
    <w:rsid w:val="00956F7A"/>
    <w:rsid w:val="009573F2"/>
    <w:rsid w:val="009607F5"/>
    <w:rsid w:val="00960A59"/>
    <w:rsid w:val="00962C67"/>
    <w:rsid w:val="0096496A"/>
    <w:rsid w:val="00964CEB"/>
    <w:rsid w:val="00965A9D"/>
    <w:rsid w:val="009676CC"/>
    <w:rsid w:val="009715FC"/>
    <w:rsid w:val="00975DC7"/>
    <w:rsid w:val="00976470"/>
    <w:rsid w:val="00976EF5"/>
    <w:rsid w:val="00976EFA"/>
    <w:rsid w:val="009808E7"/>
    <w:rsid w:val="00980D0D"/>
    <w:rsid w:val="00981346"/>
    <w:rsid w:val="00984446"/>
    <w:rsid w:val="0098459F"/>
    <w:rsid w:val="009845C6"/>
    <w:rsid w:val="00985171"/>
    <w:rsid w:val="00985196"/>
    <w:rsid w:val="00986BB7"/>
    <w:rsid w:val="00987048"/>
    <w:rsid w:val="00987146"/>
    <w:rsid w:val="0098733D"/>
    <w:rsid w:val="009874E7"/>
    <w:rsid w:val="009877B6"/>
    <w:rsid w:val="00987FBF"/>
    <w:rsid w:val="009901B7"/>
    <w:rsid w:val="00990774"/>
    <w:rsid w:val="00992283"/>
    <w:rsid w:val="009923EA"/>
    <w:rsid w:val="009926F8"/>
    <w:rsid w:val="0099432F"/>
    <w:rsid w:val="00994D80"/>
    <w:rsid w:val="00994DE0"/>
    <w:rsid w:val="009950CA"/>
    <w:rsid w:val="00996377"/>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5F43"/>
    <w:rsid w:val="009D662C"/>
    <w:rsid w:val="009D6FFE"/>
    <w:rsid w:val="009D7294"/>
    <w:rsid w:val="009D7DB7"/>
    <w:rsid w:val="009E0056"/>
    <w:rsid w:val="009E0F09"/>
    <w:rsid w:val="009E107A"/>
    <w:rsid w:val="009E13E4"/>
    <w:rsid w:val="009E1D7D"/>
    <w:rsid w:val="009E26F0"/>
    <w:rsid w:val="009E31C0"/>
    <w:rsid w:val="009E4FF7"/>
    <w:rsid w:val="009E5539"/>
    <w:rsid w:val="009E578C"/>
    <w:rsid w:val="009E61C8"/>
    <w:rsid w:val="009E65E9"/>
    <w:rsid w:val="009E721E"/>
    <w:rsid w:val="009E7700"/>
    <w:rsid w:val="009E78A9"/>
    <w:rsid w:val="009E7C85"/>
    <w:rsid w:val="009F0FB0"/>
    <w:rsid w:val="009F11DC"/>
    <w:rsid w:val="009F12A1"/>
    <w:rsid w:val="009F14FA"/>
    <w:rsid w:val="009F1790"/>
    <w:rsid w:val="009F1E63"/>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4371"/>
    <w:rsid w:val="00A1514F"/>
    <w:rsid w:val="00A15B25"/>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0DFB"/>
    <w:rsid w:val="00A512BF"/>
    <w:rsid w:val="00A51800"/>
    <w:rsid w:val="00A533BE"/>
    <w:rsid w:val="00A53D53"/>
    <w:rsid w:val="00A544DC"/>
    <w:rsid w:val="00A544EF"/>
    <w:rsid w:val="00A55AB2"/>
    <w:rsid w:val="00A55C47"/>
    <w:rsid w:val="00A55E5E"/>
    <w:rsid w:val="00A56258"/>
    <w:rsid w:val="00A563D4"/>
    <w:rsid w:val="00A56909"/>
    <w:rsid w:val="00A57802"/>
    <w:rsid w:val="00A607D5"/>
    <w:rsid w:val="00A61604"/>
    <w:rsid w:val="00A627EA"/>
    <w:rsid w:val="00A63613"/>
    <w:rsid w:val="00A63D63"/>
    <w:rsid w:val="00A645C9"/>
    <w:rsid w:val="00A6567B"/>
    <w:rsid w:val="00A66AF4"/>
    <w:rsid w:val="00A67DA1"/>
    <w:rsid w:val="00A70885"/>
    <w:rsid w:val="00A71574"/>
    <w:rsid w:val="00A71929"/>
    <w:rsid w:val="00A72352"/>
    <w:rsid w:val="00A73092"/>
    <w:rsid w:val="00A746F1"/>
    <w:rsid w:val="00A75175"/>
    <w:rsid w:val="00A753A2"/>
    <w:rsid w:val="00A75D08"/>
    <w:rsid w:val="00A768F9"/>
    <w:rsid w:val="00A77776"/>
    <w:rsid w:val="00A80684"/>
    <w:rsid w:val="00A80B0F"/>
    <w:rsid w:val="00A812FC"/>
    <w:rsid w:val="00A81B9D"/>
    <w:rsid w:val="00A823F5"/>
    <w:rsid w:val="00A831DD"/>
    <w:rsid w:val="00A84561"/>
    <w:rsid w:val="00A84EEC"/>
    <w:rsid w:val="00A85476"/>
    <w:rsid w:val="00A85C04"/>
    <w:rsid w:val="00A86D6C"/>
    <w:rsid w:val="00A870D3"/>
    <w:rsid w:val="00A91389"/>
    <w:rsid w:val="00A915FA"/>
    <w:rsid w:val="00A91FFB"/>
    <w:rsid w:val="00A9284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B2203"/>
    <w:rsid w:val="00AB2215"/>
    <w:rsid w:val="00AB293D"/>
    <w:rsid w:val="00AB3D79"/>
    <w:rsid w:val="00AB42DE"/>
    <w:rsid w:val="00AB71C4"/>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73DD"/>
    <w:rsid w:val="00AE1547"/>
    <w:rsid w:val="00AE18CB"/>
    <w:rsid w:val="00AE19AE"/>
    <w:rsid w:val="00AE1A45"/>
    <w:rsid w:val="00AE1B72"/>
    <w:rsid w:val="00AE1E33"/>
    <w:rsid w:val="00AE2AB2"/>
    <w:rsid w:val="00AE2BC3"/>
    <w:rsid w:val="00AE3BEB"/>
    <w:rsid w:val="00AE3F63"/>
    <w:rsid w:val="00AE4B50"/>
    <w:rsid w:val="00AE4C90"/>
    <w:rsid w:val="00AE504F"/>
    <w:rsid w:val="00AE5878"/>
    <w:rsid w:val="00AE6777"/>
    <w:rsid w:val="00AE6E96"/>
    <w:rsid w:val="00AF00D8"/>
    <w:rsid w:val="00AF06CA"/>
    <w:rsid w:val="00AF07C9"/>
    <w:rsid w:val="00AF0B88"/>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979"/>
    <w:rsid w:val="00B10B2F"/>
    <w:rsid w:val="00B1103F"/>
    <w:rsid w:val="00B112BD"/>
    <w:rsid w:val="00B118FE"/>
    <w:rsid w:val="00B11D82"/>
    <w:rsid w:val="00B12374"/>
    <w:rsid w:val="00B128EA"/>
    <w:rsid w:val="00B14A18"/>
    <w:rsid w:val="00B166BD"/>
    <w:rsid w:val="00B1731F"/>
    <w:rsid w:val="00B17760"/>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2E9A"/>
    <w:rsid w:val="00B53987"/>
    <w:rsid w:val="00B53A71"/>
    <w:rsid w:val="00B53D51"/>
    <w:rsid w:val="00B545B5"/>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45E7"/>
    <w:rsid w:val="00BF5681"/>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07C8"/>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3A24"/>
    <w:rsid w:val="00C33DFB"/>
    <w:rsid w:val="00C3486F"/>
    <w:rsid w:val="00C34F00"/>
    <w:rsid w:val="00C362A8"/>
    <w:rsid w:val="00C36347"/>
    <w:rsid w:val="00C36EA0"/>
    <w:rsid w:val="00C37311"/>
    <w:rsid w:val="00C37C85"/>
    <w:rsid w:val="00C42602"/>
    <w:rsid w:val="00C427A1"/>
    <w:rsid w:val="00C42EAB"/>
    <w:rsid w:val="00C43D7C"/>
    <w:rsid w:val="00C47203"/>
    <w:rsid w:val="00C51427"/>
    <w:rsid w:val="00C51F46"/>
    <w:rsid w:val="00C525BE"/>
    <w:rsid w:val="00C52BA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8C6"/>
    <w:rsid w:val="00C76027"/>
    <w:rsid w:val="00C7679C"/>
    <w:rsid w:val="00C76A26"/>
    <w:rsid w:val="00C76DD7"/>
    <w:rsid w:val="00C76EF4"/>
    <w:rsid w:val="00C806BA"/>
    <w:rsid w:val="00C823D8"/>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C91"/>
    <w:rsid w:val="00CE0D2C"/>
    <w:rsid w:val="00CE0FE9"/>
    <w:rsid w:val="00CE16E3"/>
    <w:rsid w:val="00CE2F47"/>
    <w:rsid w:val="00CE4FF1"/>
    <w:rsid w:val="00CE52E5"/>
    <w:rsid w:val="00CE6E48"/>
    <w:rsid w:val="00CE7ABA"/>
    <w:rsid w:val="00CE7AC2"/>
    <w:rsid w:val="00CE7D89"/>
    <w:rsid w:val="00CF0289"/>
    <w:rsid w:val="00CF0839"/>
    <w:rsid w:val="00CF0E55"/>
    <w:rsid w:val="00CF1116"/>
    <w:rsid w:val="00CF3CCE"/>
    <w:rsid w:val="00CF5FF0"/>
    <w:rsid w:val="00D01FFC"/>
    <w:rsid w:val="00D02090"/>
    <w:rsid w:val="00D0225F"/>
    <w:rsid w:val="00D03193"/>
    <w:rsid w:val="00D034C8"/>
    <w:rsid w:val="00D0404E"/>
    <w:rsid w:val="00D05607"/>
    <w:rsid w:val="00D05D9D"/>
    <w:rsid w:val="00D066D6"/>
    <w:rsid w:val="00D06AE6"/>
    <w:rsid w:val="00D06DFD"/>
    <w:rsid w:val="00D0751A"/>
    <w:rsid w:val="00D10D83"/>
    <w:rsid w:val="00D112FC"/>
    <w:rsid w:val="00D11AB5"/>
    <w:rsid w:val="00D134FA"/>
    <w:rsid w:val="00D137CF"/>
    <w:rsid w:val="00D142C1"/>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1D87"/>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A6CA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843"/>
    <w:rsid w:val="00DC7887"/>
    <w:rsid w:val="00DC79EE"/>
    <w:rsid w:val="00DC7C97"/>
    <w:rsid w:val="00DC7E24"/>
    <w:rsid w:val="00DD0317"/>
    <w:rsid w:val="00DD1488"/>
    <w:rsid w:val="00DD15ED"/>
    <w:rsid w:val="00DD25F6"/>
    <w:rsid w:val="00DD3A35"/>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4009"/>
    <w:rsid w:val="00DF5256"/>
    <w:rsid w:val="00DF56CA"/>
    <w:rsid w:val="00DF7036"/>
    <w:rsid w:val="00DF7C91"/>
    <w:rsid w:val="00E002B1"/>
    <w:rsid w:val="00E03820"/>
    <w:rsid w:val="00E03D41"/>
    <w:rsid w:val="00E055F6"/>
    <w:rsid w:val="00E05989"/>
    <w:rsid w:val="00E06BB3"/>
    <w:rsid w:val="00E0759B"/>
    <w:rsid w:val="00E10044"/>
    <w:rsid w:val="00E104C7"/>
    <w:rsid w:val="00E11A70"/>
    <w:rsid w:val="00E11C0D"/>
    <w:rsid w:val="00E12A20"/>
    <w:rsid w:val="00E1316D"/>
    <w:rsid w:val="00E150DB"/>
    <w:rsid w:val="00E15AA2"/>
    <w:rsid w:val="00E168B8"/>
    <w:rsid w:val="00E169D5"/>
    <w:rsid w:val="00E177AB"/>
    <w:rsid w:val="00E17FDB"/>
    <w:rsid w:val="00E2088E"/>
    <w:rsid w:val="00E20E66"/>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56DB"/>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6333"/>
    <w:rsid w:val="00E7730A"/>
    <w:rsid w:val="00E8058D"/>
    <w:rsid w:val="00E80CC1"/>
    <w:rsid w:val="00E8110C"/>
    <w:rsid w:val="00E81BFB"/>
    <w:rsid w:val="00E82055"/>
    <w:rsid w:val="00E822A8"/>
    <w:rsid w:val="00E8276A"/>
    <w:rsid w:val="00E82A9F"/>
    <w:rsid w:val="00E82F7E"/>
    <w:rsid w:val="00E840AE"/>
    <w:rsid w:val="00E84412"/>
    <w:rsid w:val="00E85757"/>
    <w:rsid w:val="00E87056"/>
    <w:rsid w:val="00E87079"/>
    <w:rsid w:val="00E90753"/>
    <w:rsid w:val="00E90848"/>
    <w:rsid w:val="00E9106D"/>
    <w:rsid w:val="00E91F7B"/>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1DB"/>
    <w:rsid w:val="00EB55A3"/>
    <w:rsid w:val="00EB5678"/>
    <w:rsid w:val="00EB7CF2"/>
    <w:rsid w:val="00EC0093"/>
    <w:rsid w:val="00EC01AD"/>
    <w:rsid w:val="00EC0FC5"/>
    <w:rsid w:val="00EC1439"/>
    <w:rsid w:val="00EC1BB3"/>
    <w:rsid w:val="00EC233A"/>
    <w:rsid w:val="00EC40A1"/>
    <w:rsid w:val="00EC4240"/>
    <w:rsid w:val="00EC4F5A"/>
    <w:rsid w:val="00EC51DF"/>
    <w:rsid w:val="00EC55D8"/>
    <w:rsid w:val="00EC6E89"/>
    <w:rsid w:val="00EC7678"/>
    <w:rsid w:val="00EC7CDC"/>
    <w:rsid w:val="00ED2368"/>
    <w:rsid w:val="00ED2F6D"/>
    <w:rsid w:val="00ED2FEF"/>
    <w:rsid w:val="00ED43AC"/>
    <w:rsid w:val="00ED4901"/>
    <w:rsid w:val="00ED6626"/>
    <w:rsid w:val="00ED6AF3"/>
    <w:rsid w:val="00ED7506"/>
    <w:rsid w:val="00EE138F"/>
    <w:rsid w:val="00EE2C64"/>
    <w:rsid w:val="00EE2D30"/>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0049"/>
    <w:rsid w:val="00F02F5E"/>
    <w:rsid w:val="00F02FE0"/>
    <w:rsid w:val="00F033D6"/>
    <w:rsid w:val="00F033EB"/>
    <w:rsid w:val="00F03440"/>
    <w:rsid w:val="00F043E8"/>
    <w:rsid w:val="00F044AD"/>
    <w:rsid w:val="00F044F7"/>
    <w:rsid w:val="00F047DD"/>
    <w:rsid w:val="00F103EF"/>
    <w:rsid w:val="00F12464"/>
    <w:rsid w:val="00F13354"/>
    <w:rsid w:val="00F134B3"/>
    <w:rsid w:val="00F13D93"/>
    <w:rsid w:val="00F14026"/>
    <w:rsid w:val="00F14662"/>
    <w:rsid w:val="00F14839"/>
    <w:rsid w:val="00F152DD"/>
    <w:rsid w:val="00F16106"/>
    <w:rsid w:val="00F16C37"/>
    <w:rsid w:val="00F2018C"/>
    <w:rsid w:val="00F20703"/>
    <w:rsid w:val="00F20B38"/>
    <w:rsid w:val="00F21791"/>
    <w:rsid w:val="00F22C02"/>
    <w:rsid w:val="00F244CE"/>
    <w:rsid w:val="00F24FD8"/>
    <w:rsid w:val="00F26B18"/>
    <w:rsid w:val="00F27BDA"/>
    <w:rsid w:val="00F33FCE"/>
    <w:rsid w:val="00F34CDA"/>
    <w:rsid w:val="00F35EE4"/>
    <w:rsid w:val="00F360B5"/>
    <w:rsid w:val="00F3643B"/>
    <w:rsid w:val="00F367CD"/>
    <w:rsid w:val="00F369EB"/>
    <w:rsid w:val="00F36C49"/>
    <w:rsid w:val="00F3719A"/>
    <w:rsid w:val="00F40289"/>
    <w:rsid w:val="00F40BCC"/>
    <w:rsid w:val="00F413A2"/>
    <w:rsid w:val="00F41C92"/>
    <w:rsid w:val="00F4288E"/>
    <w:rsid w:val="00F42F7C"/>
    <w:rsid w:val="00F43B75"/>
    <w:rsid w:val="00F442AA"/>
    <w:rsid w:val="00F44D0A"/>
    <w:rsid w:val="00F452E0"/>
    <w:rsid w:val="00F46FE1"/>
    <w:rsid w:val="00F5174A"/>
    <w:rsid w:val="00F519F0"/>
    <w:rsid w:val="00F52810"/>
    <w:rsid w:val="00F52994"/>
    <w:rsid w:val="00F533C2"/>
    <w:rsid w:val="00F537F9"/>
    <w:rsid w:val="00F53E1B"/>
    <w:rsid w:val="00F5497A"/>
    <w:rsid w:val="00F55108"/>
    <w:rsid w:val="00F56466"/>
    <w:rsid w:val="00F56BE8"/>
    <w:rsid w:val="00F56FA7"/>
    <w:rsid w:val="00F577D5"/>
    <w:rsid w:val="00F60357"/>
    <w:rsid w:val="00F605DD"/>
    <w:rsid w:val="00F60A6A"/>
    <w:rsid w:val="00F61A9F"/>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2E0D"/>
    <w:rsid w:val="00F73B74"/>
    <w:rsid w:val="00F73E01"/>
    <w:rsid w:val="00F752F4"/>
    <w:rsid w:val="00F7580D"/>
    <w:rsid w:val="00F76117"/>
    <w:rsid w:val="00F7612F"/>
    <w:rsid w:val="00F767C3"/>
    <w:rsid w:val="00F767E8"/>
    <w:rsid w:val="00F7769C"/>
    <w:rsid w:val="00F777D2"/>
    <w:rsid w:val="00F7792D"/>
    <w:rsid w:val="00F81BA3"/>
    <w:rsid w:val="00F8266C"/>
    <w:rsid w:val="00F82A10"/>
    <w:rsid w:val="00F84924"/>
    <w:rsid w:val="00F85735"/>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58A"/>
    <w:rsid w:val="00FC1710"/>
    <w:rsid w:val="00FC317A"/>
    <w:rsid w:val="00FC3699"/>
    <w:rsid w:val="00FC6C39"/>
    <w:rsid w:val="00FC73AF"/>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0D43"/>
    <w:rsid w:val="00FE15F4"/>
    <w:rsid w:val="00FE1668"/>
    <w:rsid w:val="00FE2D98"/>
    <w:rsid w:val="00FE3C91"/>
    <w:rsid w:val="00FE3D46"/>
    <w:rsid w:val="00FE44F2"/>
    <w:rsid w:val="00FE47D8"/>
    <w:rsid w:val="00FE5402"/>
    <w:rsid w:val="00FE6DF2"/>
    <w:rsid w:val="00FE7039"/>
    <w:rsid w:val="00FE77F0"/>
    <w:rsid w:val="00FE7E70"/>
    <w:rsid w:val="00FF0FC5"/>
    <w:rsid w:val="00FF1568"/>
    <w:rsid w:val="00FF1A8D"/>
    <w:rsid w:val="00FF20A9"/>
    <w:rsid w:val="00FF2484"/>
    <w:rsid w:val="00FF2645"/>
    <w:rsid w:val="00FF28A7"/>
    <w:rsid w:val="00FF2E55"/>
    <w:rsid w:val="00FF38E3"/>
    <w:rsid w:val="00FF5A79"/>
    <w:rsid w:val="00FF69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Followed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rsid w:val="00523CB0"/>
    <w:pPr>
      <w:tabs>
        <w:tab w:val="center" w:pos="4677"/>
        <w:tab w:val="right" w:pos="9355"/>
      </w:tabs>
    </w:pPr>
  </w:style>
  <w:style w:type="character" w:customStyle="1" w:styleId="ad">
    <w:name w:val="Верхний колонтитул Знак"/>
    <w:link w:val="ac"/>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 w:type="paragraph" w:customStyle="1" w:styleId="ConsNonformat">
    <w:name w:val="ConsNonformat"/>
    <w:rsid w:val="00F85735"/>
    <w:pPr>
      <w:overflowPunct w:val="0"/>
      <w:autoSpaceDE w:val="0"/>
      <w:autoSpaceDN w:val="0"/>
      <w:adjustRightInd w:val="0"/>
      <w:ind w:right="19772"/>
    </w:pPr>
    <w:rPr>
      <w:rFonts w:ascii="Courier New" w:hAnsi="Courier New"/>
    </w:rPr>
  </w:style>
  <w:style w:type="paragraph" w:styleId="affd">
    <w:name w:val="Plain Text"/>
    <w:basedOn w:val="a4"/>
    <w:link w:val="affe"/>
    <w:rsid w:val="00F85735"/>
    <w:rPr>
      <w:rFonts w:ascii="Courier New" w:hAnsi="Courier New"/>
      <w:sz w:val="20"/>
      <w:szCs w:val="20"/>
    </w:rPr>
  </w:style>
  <w:style w:type="character" w:customStyle="1" w:styleId="affe">
    <w:name w:val="Текст Знак"/>
    <w:basedOn w:val="a5"/>
    <w:link w:val="affd"/>
    <w:rsid w:val="00F85735"/>
    <w:rPr>
      <w:rFonts w:ascii="Courier New" w:hAnsi="Courier New"/>
    </w:rPr>
  </w:style>
  <w:style w:type="paragraph" w:customStyle="1" w:styleId="310">
    <w:name w:val="Основной текст 31"/>
    <w:basedOn w:val="a4"/>
    <w:rsid w:val="00F85735"/>
    <w:pPr>
      <w:jc w:val="center"/>
    </w:pPr>
    <w:rPr>
      <w:sz w:val="28"/>
      <w:szCs w:val="20"/>
      <w:lang w:eastAsia="ar-SA"/>
    </w:rPr>
  </w:style>
  <w:style w:type="paragraph" w:customStyle="1" w:styleId="311">
    <w:name w:val="Основной текст с отступом 31"/>
    <w:basedOn w:val="a4"/>
    <w:rsid w:val="00F85735"/>
    <w:pPr>
      <w:ind w:left="567"/>
      <w:jc w:val="both"/>
    </w:pPr>
    <w:rPr>
      <w:szCs w:val="20"/>
      <w:lang w:eastAsia="ar-SA"/>
    </w:rPr>
  </w:style>
  <w:style w:type="paragraph" w:customStyle="1" w:styleId="ConsPlusNormal">
    <w:name w:val="ConsPlusNormal"/>
    <w:rsid w:val="00F85735"/>
    <w:pPr>
      <w:autoSpaceDE w:val="0"/>
      <w:autoSpaceDN w:val="0"/>
      <w:adjustRightInd w:val="0"/>
    </w:pPr>
    <w:rPr>
      <w:rFonts w:ascii="Arial" w:eastAsia="Calibri" w:hAnsi="Arial" w:cs="Arial"/>
      <w:b/>
      <w:bCs/>
      <w:sz w:val="16"/>
      <w:szCs w:val="16"/>
    </w:rPr>
  </w:style>
  <w:style w:type="paragraph" w:customStyle="1" w:styleId="Times12">
    <w:name w:val="Times 12"/>
    <w:basedOn w:val="a4"/>
    <w:rsid w:val="00D142C1"/>
    <w:pPr>
      <w:overflowPunct w:val="0"/>
      <w:autoSpaceDE w:val="0"/>
      <w:autoSpaceDN w:val="0"/>
      <w:adjustRightInd w:val="0"/>
      <w:ind w:firstLine="567"/>
      <w:jc w:val="both"/>
    </w:pPr>
    <w:rPr>
      <w:bCs/>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efinery.yaroslavl.su/index.php?module=tend&amp;page=stop"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refinery.yaroslavl.su/index.php?module=tend&amp;page=stop"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efinery.yaroslavl.su/index.php?module=tend&amp;nyear=2014&amp;nmon=1"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KuzmenkovSV@yanos.slavneft.ru" TargetMode="External"/><Relationship Id="rId4" Type="http://schemas.microsoft.com/office/2007/relationships/stylesWithEffects" Target="stylesWithEffects.xml"/><Relationship Id="rId9" Type="http://schemas.openxmlformats.org/officeDocument/2006/relationships/hyperlink" Target="mailto:DetkovAI@yanos.slavneft.ru" TargetMode="External"/><Relationship Id="rId14" Type="http://schemas.openxmlformats.org/officeDocument/2006/relationships/hyperlink" Target="mailto:hotline@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665313-20CE-42AB-AFFE-4A9D6A469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1451</Words>
  <Characters>10622</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12049</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Кузьменков Сергей Викторович</cp:lastModifiedBy>
  <cp:revision>2</cp:revision>
  <cp:lastPrinted>2016-04-04T10:00:00Z</cp:lastPrinted>
  <dcterms:created xsi:type="dcterms:W3CDTF">2016-04-04T10:09:00Z</dcterms:created>
  <dcterms:modified xsi:type="dcterms:W3CDTF">2016-04-04T10:09:00Z</dcterms:modified>
</cp:coreProperties>
</file>